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94445BB" w14:textId="77777777" w:rsidR="002D41DB" w:rsidRDefault="002D41DB" w:rsidP="005B1729">
      <w:pPr>
        <w:pStyle w:val="Nagwek1"/>
        <w:tabs>
          <w:tab w:val="left" w:pos="0"/>
        </w:tabs>
        <w:spacing w:line="240" w:lineRule="atLeast"/>
        <w:jc w:val="right"/>
        <w:rPr>
          <w:rFonts w:ascii="Arial" w:hAnsi="Arial"/>
        </w:rPr>
      </w:pPr>
    </w:p>
    <w:p w14:paraId="5B33E349" w14:textId="4DE60B7B" w:rsidR="002D41DB" w:rsidRDefault="000771EF" w:rsidP="005B1729">
      <w:pPr>
        <w:pStyle w:val="Nagwek1"/>
        <w:tabs>
          <w:tab w:val="left" w:pos="0"/>
        </w:tabs>
        <w:spacing w:line="240" w:lineRule="atLeast"/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Załącznik nr </w:t>
      </w:r>
      <w:r w:rsidR="005B1729">
        <w:rPr>
          <w:rFonts w:ascii="Arial" w:hAnsi="Arial"/>
          <w:sz w:val="28"/>
        </w:rPr>
        <w:t>1</w:t>
      </w:r>
    </w:p>
    <w:p w14:paraId="70A344E1" w14:textId="77777777" w:rsidR="002D41DB" w:rsidRDefault="002D41DB">
      <w:pPr>
        <w:spacing w:line="240" w:lineRule="atLeast"/>
        <w:rPr>
          <w:rFonts w:ascii="Arial" w:hAnsi="Arial"/>
          <w:sz w:val="10"/>
        </w:rPr>
      </w:pPr>
    </w:p>
    <w:p w14:paraId="1BD53B0C" w14:textId="77777777" w:rsidR="002D41DB" w:rsidRDefault="002D41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Producent: ....................................................................................................................................</w:t>
      </w:r>
    </w:p>
    <w:p w14:paraId="5E46FBCC" w14:textId="77777777" w:rsidR="002D41DB" w:rsidRDefault="002D41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Typ aparatu: .................................................................................................................................</w:t>
      </w:r>
    </w:p>
    <w:p w14:paraId="6436A30A" w14:textId="77777777" w:rsidR="002D41DB" w:rsidRDefault="002D41DB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Kraj pochodzenia: ........................................................................................................................</w:t>
      </w:r>
    </w:p>
    <w:p w14:paraId="1F199FFC" w14:textId="301156AC" w:rsidR="002D41DB" w:rsidRDefault="002D41DB">
      <w:pPr>
        <w:tabs>
          <w:tab w:val="left" w:pos="1780"/>
        </w:tabs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Rok produkcji: </w:t>
      </w:r>
      <w:r w:rsidR="001B2631">
        <w:rPr>
          <w:rFonts w:ascii="Arial" w:hAnsi="Arial"/>
        </w:rPr>
        <w:t>2024, urządzenie fabrycznie nowe</w:t>
      </w:r>
    </w:p>
    <w:p w14:paraId="351B48DC" w14:textId="77777777" w:rsidR="002D41DB" w:rsidRDefault="002D41DB">
      <w:pPr>
        <w:tabs>
          <w:tab w:val="left" w:pos="1780"/>
        </w:tabs>
        <w:spacing w:before="113" w:line="240" w:lineRule="atLeast"/>
        <w:rPr>
          <w:rFonts w:ascii="Arial" w:hAnsi="Arial"/>
          <w:b/>
        </w:rPr>
      </w:pPr>
      <w:r>
        <w:rPr>
          <w:rFonts w:ascii="Arial" w:hAnsi="Arial"/>
        </w:rPr>
        <w:t xml:space="preserve">Specyfikacja: </w:t>
      </w:r>
      <w:r w:rsidR="00287BEE">
        <w:rPr>
          <w:rFonts w:ascii="Arial" w:hAnsi="Arial"/>
          <w:b/>
        </w:rPr>
        <w:t>APARAT USG –</w:t>
      </w:r>
      <w:r w:rsidR="00297366">
        <w:rPr>
          <w:rFonts w:ascii="Arial" w:hAnsi="Arial"/>
          <w:b/>
        </w:rPr>
        <w:t xml:space="preserve"> mobilny – </w:t>
      </w:r>
      <w:r w:rsidR="00287BEE">
        <w:rPr>
          <w:rFonts w:ascii="Arial" w:hAnsi="Arial"/>
          <w:b/>
        </w:rPr>
        <w:t xml:space="preserve"> </w:t>
      </w:r>
      <w:r w:rsidR="00022122">
        <w:rPr>
          <w:rFonts w:ascii="Arial" w:hAnsi="Arial"/>
          <w:b/>
        </w:rPr>
        <w:t xml:space="preserve">wymagania </w:t>
      </w:r>
    </w:p>
    <w:p w14:paraId="72C6F03E" w14:textId="77777777" w:rsidR="002D41DB" w:rsidRDefault="002D41DB">
      <w:pPr>
        <w:tabs>
          <w:tab w:val="left" w:pos="1780"/>
        </w:tabs>
        <w:spacing w:before="113" w:line="240" w:lineRule="atLeast"/>
        <w:rPr>
          <w:rFonts w:ascii="Arial" w:hAnsi="Arial"/>
          <w:color w:val="000000"/>
          <w:sz w:val="22"/>
        </w:rPr>
      </w:pPr>
    </w:p>
    <w:tbl>
      <w:tblPr>
        <w:tblW w:w="0" w:type="auto"/>
        <w:tblInd w:w="-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252"/>
        <w:gridCol w:w="11"/>
        <w:gridCol w:w="5102"/>
        <w:gridCol w:w="143"/>
        <w:gridCol w:w="1014"/>
        <w:gridCol w:w="4423"/>
      </w:tblGrid>
      <w:tr w:rsidR="00C76067" w:rsidRPr="00C76067" w14:paraId="53755113" w14:textId="7777777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B6FEF" w14:textId="77777777" w:rsidR="00C76067" w:rsidRPr="00C76067" w:rsidRDefault="00C76067" w:rsidP="00C76067">
            <w:pPr>
              <w:snapToGrid w:val="0"/>
              <w:spacing w:line="240" w:lineRule="atLeast"/>
            </w:pPr>
            <w:r w:rsidRPr="00C76067">
              <w:rPr>
                <w:color w:val="000000"/>
              </w:rPr>
              <w:t xml:space="preserve"> L</w:t>
            </w:r>
            <w:r w:rsidRPr="00C76067">
              <w:t>p.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0215F1" w14:textId="77777777" w:rsidR="00C76067" w:rsidRPr="00C76067" w:rsidRDefault="00C76067" w:rsidP="00C76067">
            <w:pPr>
              <w:pStyle w:val="Nagwek1"/>
              <w:tabs>
                <w:tab w:val="left" w:pos="0"/>
              </w:tabs>
              <w:snapToGrid w:val="0"/>
              <w:spacing w:line="240" w:lineRule="atLeast"/>
              <w:rPr>
                <w:szCs w:val="24"/>
              </w:rPr>
            </w:pPr>
            <w:r w:rsidRPr="00C76067">
              <w:rPr>
                <w:szCs w:val="24"/>
              </w:rPr>
              <w:t>Opis parametrów technicznych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108A87" w14:textId="77777777" w:rsidR="00C76067" w:rsidRPr="00C76067" w:rsidRDefault="00C76067" w:rsidP="00C76067">
            <w:pPr>
              <w:snapToGrid w:val="0"/>
              <w:spacing w:line="240" w:lineRule="atLeast"/>
              <w:jc w:val="center"/>
              <w:rPr>
                <w:b/>
              </w:rPr>
            </w:pPr>
            <w:r w:rsidRPr="00C76067">
              <w:rPr>
                <w:b/>
              </w:rPr>
              <w:t>Parametry minimalne w tym graniczne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9F3DEC" w14:textId="76971386" w:rsidR="00C76067" w:rsidRPr="00C76067" w:rsidRDefault="00C76067" w:rsidP="00C76067">
            <w:pPr>
              <w:snapToGrid w:val="0"/>
              <w:spacing w:line="240" w:lineRule="atLeast"/>
              <w:jc w:val="center"/>
              <w:rPr>
                <w:b/>
              </w:rPr>
            </w:pPr>
            <w:r w:rsidRPr="00C76067">
              <w:rPr>
                <w:b/>
              </w:rPr>
              <w:t xml:space="preserve">TAK / NIE 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17819F" w14:textId="77777777" w:rsidR="00C76067" w:rsidRPr="00C76067" w:rsidRDefault="00C76067" w:rsidP="00C76067">
            <w:pPr>
              <w:snapToGrid w:val="0"/>
              <w:spacing w:line="240" w:lineRule="atLeast"/>
              <w:jc w:val="center"/>
              <w:rPr>
                <w:b/>
              </w:rPr>
            </w:pPr>
            <w:r w:rsidRPr="00C76067">
              <w:rPr>
                <w:b/>
              </w:rPr>
              <w:t>PARAMETR OFEROWANY</w:t>
            </w:r>
          </w:p>
          <w:p w14:paraId="29D4600B" w14:textId="77777777" w:rsidR="00C76067" w:rsidRPr="00C76067" w:rsidRDefault="00C76067" w:rsidP="00C76067">
            <w:pPr>
              <w:spacing w:line="240" w:lineRule="atLeast"/>
              <w:jc w:val="center"/>
            </w:pPr>
            <w:r w:rsidRPr="00C76067">
              <w:t>(podać zakresy lub opisać)</w:t>
            </w:r>
          </w:p>
        </w:tc>
      </w:tr>
      <w:tr w:rsidR="00C76067" w:rsidRPr="00C76067" w14:paraId="4B5D65B7" w14:textId="77777777">
        <w:trPr>
          <w:trHeight w:val="35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41FE4" w14:textId="77777777" w:rsidR="00C76067" w:rsidRPr="00C76067" w:rsidRDefault="00C76067" w:rsidP="00C76067">
            <w:pPr>
              <w:snapToGrid w:val="0"/>
              <w:spacing w:line="240" w:lineRule="atLeast"/>
              <w:jc w:val="center"/>
              <w:rPr>
                <w:rFonts w:ascii="Arial" w:hAnsi="Arial"/>
              </w:rPr>
            </w:pPr>
            <w:r w:rsidRPr="00C76067">
              <w:rPr>
                <w:rFonts w:ascii="Arial" w:hAnsi="Arial"/>
              </w:rPr>
              <w:t>1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84D6F" w14:textId="77777777" w:rsidR="00C76067" w:rsidRPr="00C76067" w:rsidRDefault="00C76067" w:rsidP="00C76067">
            <w:pPr>
              <w:shd w:val="clear" w:color="auto" w:fill="FFFFFF"/>
              <w:snapToGrid w:val="0"/>
              <w:spacing w:line="240" w:lineRule="atLeast"/>
              <w:jc w:val="center"/>
              <w:rPr>
                <w:bCs/>
              </w:rPr>
            </w:pPr>
            <w:r w:rsidRPr="00C76067">
              <w:rPr>
                <w:bCs/>
              </w:rPr>
              <w:t>2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FF92D6" w14:textId="77777777" w:rsidR="00C76067" w:rsidRPr="00C76067" w:rsidRDefault="00C76067" w:rsidP="00C76067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</w:rPr>
            </w:pPr>
            <w:r w:rsidRPr="00C76067">
              <w:rPr>
                <w:rFonts w:ascii="Century Gothic" w:hAnsi="Century Gothic" w:cs="Arial"/>
              </w:rPr>
              <w:t>3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0EAB7" w14:textId="77777777" w:rsidR="00C76067" w:rsidRPr="00C76067" w:rsidRDefault="00C76067" w:rsidP="00C76067">
            <w:pPr>
              <w:snapToGrid w:val="0"/>
              <w:spacing w:line="240" w:lineRule="atLeast"/>
              <w:jc w:val="center"/>
              <w:rPr>
                <w:rFonts w:ascii="Arial" w:hAnsi="Arial"/>
              </w:rPr>
            </w:pPr>
            <w:r w:rsidRPr="00C76067">
              <w:rPr>
                <w:rFonts w:ascii="Arial" w:hAnsi="Arial"/>
              </w:rPr>
              <w:t>4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9598E" w14:textId="77777777" w:rsidR="00C76067" w:rsidRPr="00C76067" w:rsidRDefault="00C76067" w:rsidP="00C76067">
            <w:pPr>
              <w:snapToGrid w:val="0"/>
              <w:spacing w:line="240" w:lineRule="atLeast"/>
              <w:jc w:val="center"/>
              <w:rPr>
                <w:rFonts w:ascii="Arial" w:hAnsi="Arial"/>
              </w:rPr>
            </w:pPr>
            <w:r w:rsidRPr="00C76067">
              <w:rPr>
                <w:rFonts w:ascii="Arial" w:hAnsi="Arial"/>
              </w:rPr>
              <w:t>5</w:t>
            </w:r>
          </w:p>
        </w:tc>
      </w:tr>
      <w:tr w:rsidR="00C76067" w:rsidRPr="00C76067" w14:paraId="6FA1C3D6" w14:textId="77777777">
        <w:trPr>
          <w:trHeight w:val="549"/>
        </w:trPr>
        <w:tc>
          <w:tcPr>
            <w:tcW w:w="134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021C" w14:textId="77777777" w:rsidR="00C76067" w:rsidRPr="00C76067" w:rsidRDefault="00C76067" w:rsidP="00C76067">
            <w:pPr>
              <w:snapToGrid w:val="0"/>
              <w:spacing w:line="240" w:lineRule="atLeast"/>
              <w:rPr>
                <w:rFonts w:ascii="Arial" w:hAnsi="Arial"/>
                <w:b/>
                <w:sz w:val="26"/>
                <w:szCs w:val="26"/>
              </w:rPr>
            </w:pPr>
            <w:r w:rsidRPr="00C76067">
              <w:rPr>
                <w:b/>
                <w:bCs/>
                <w:sz w:val="26"/>
                <w:szCs w:val="26"/>
              </w:rPr>
              <w:t xml:space="preserve">Jednostka centralna </w:t>
            </w:r>
          </w:p>
        </w:tc>
      </w:tr>
      <w:tr w:rsidR="000C5641" w:rsidRPr="00C76067" w14:paraId="5C57E16D" w14:textId="77777777">
        <w:trPr>
          <w:trHeight w:val="37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E2D684" w14:textId="77777777" w:rsidR="000C5641" w:rsidRPr="00C76067" w:rsidRDefault="000C5641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C3D7A" w14:textId="77777777" w:rsidR="000C5641" w:rsidRPr="00C76067" w:rsidRDefault="000C5641" w:rsidP="00C7606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DF3BA6" w14:textId="77777777" w:rsidR="000C5641" w:rsidRDefault="000C5641" w:rsidP="0026224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003057" w14:textId="77777777" w:rsidR="000C5641" w:rsidRDefault="000C5641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B35B3" w14:textId="77777777" w:rsidR="000C5641" w:rsidRPr="00C76067" w:rsidRDefault="000C5641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0C5641" w:rsidRPr="00C76067" w14:paraId="4E8F0949" w14:textId="77777777">
        <w:trPr>
          <w:trHeight w:val="41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7004CA" w14:textId="77777777" w:rsidR="000C5641" w:rsidRPr="00C76067" w:rsidRDefault="000C5641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48C55" w14:textId="77777777" w:rsidR="000C5641" w:rsidRPr="00C76067" w:rsidRDefault="000C5641" w:rsidP="00C7606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Zasilanie 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384F47" w14:textId="77777777" w:rsidR="000C5641" w:rsidRDefault="000C5641" w:rsidP="000C5641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230 - 240 [V] 50Hz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462BB1" w14:textId="77777777" w:rsidR="000C5641" w:rsidRDefault="000C5641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6D110" w14:textId="77777777" w:rsidR="000C5641" w:rsidRPr="00C76067" w:rsidRDefault="000C5641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0C5641" w:rsidRPr="00C76067" w14:paraId="0496CBA8" w14:textId="77777777">
        <w:trPr>
          <w:trHeight w:val="41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641161" w14:textId="77777777" w:rsidR="000C5641" w:rsidRPr="00C76067" w:rsidRDefault="000C5641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BAA99" w14:textId="77777777" w:rsidR="000C5641" w:rsidRPr="00C76067" w:rsidRDefault="000C5641" w:rsidP="00C7606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Stan techniczny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CCB328" w14:textId="77777777" w:rsidR="000C5641" w:rsidRPr="000C5641" w:rsidRDefault="000C5641" w:rsidP="00DD5109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000C5641">
              <w:rPr>
                <w:rFonts w:ascii="Century Gothic" w:hAnsi="Century Gothic"/>
                <w:sz w:val="22"/>
                <w:szCs w:val="22"/>
              </w:rPr>
              <w:t>Aparat fabrycznie nowy, rok prod</w:t>
            </w:r>
            <w:r>
              <w:rPr>
                <w:rFonts w:ascii="Century Gothic" w:hAnsi="Century Gothic"/>
                <w:sz w:val="22"/>
                <w:szCs w:val="22"/>
              </w:rPr>
              <w:t>ukcji 20</w:t>
            </w:r>
            <w:r w:rsidR="000342F8">
              <w:rPr>
                <w:rFonts w:ascii="Century Gothic" w:hAnsi="Century Gothic"/>
                <w:sz w:val="22"/>
                <w:szCs w:val="22"/>
              </w:rPr>
              <w:t>2</w:t>
            </w:r>
            <w:r w:rsidR="004371F0">
              <w:rPr>
                <w:rFonts w:ascii="Century Gothic" w:hAnsi="Century Gothic"/>
                <w:sz w:val="22"/>
                <w:szCs w:val="22"/>
              </w:rPr>
              <w:t>4</w:t>
            </w:r>
            <w:r>
              <w:rPr>
                <w:rFonts w:ascii="Century Gothic" w:hAnsi="Century Gothic"/>
                <w:sz w:val="22"/>
                <w:szCs w:val="22"/>
              </w:rPr>
              <w:t>r.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01DDDF" w14:textId="77777777" w:rsidR="000C5641" w:rsidRDefault="000C5641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993C6" w14:textId="77777777" w:rsidR="000C5641" w:rsidRPr="00C76067" w:rsidRDefault="000C5641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30799A" w:rsidRPr="00C76067" w14:paraId="03016ECE" w14:textId="77777777">
        <w:trPr>
          <w:trHeight w:val="31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F8C67" w14:textId="77777777" w:rsidR="0030799A" w:rsidRPr="00C76067" w:rsidRDefault="0030799A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8A1C5F" w14:textId="77777777" w:rsidR="0030799A" w:rsidRDefault="0030799A" w:rsidP="00C7606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Certyfikat CE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F57F9" w14:textId="77777777" w:rsidR="0030799A" w:rsidRDefault="0030799A" w:rsidP="00110BF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Na aparat i głowice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E9318" w14:textId="77777777" w:rsidR="0030799A" w:rsidRDefault="0030799A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DDCEF" w14:textId="77777777" w:rsidR="0030799A" w:rsidRPr="00C76067" w:rsidRDefault="0030799A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110BFE" w:rsidRPr="00C76067" w14:paraId="0D71A4A4" w14:textId="77777777">
        <w:trPr>
          <w:trHeight w:val="79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048E3B" w14:textId="77777777" w:rsidR="00110BFE" w:rsidRPr="00C76067" w:rsidRDefault="00110BFE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D14C84" w14:textId="77777777" w:rsidR="00110BFE" w:rsidRPr="00C76067" w:rsidRDefault="00110BFE" w:rsidP="00C7606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Interfejs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71680D" w14:textId="77777777" w:rsidR="00110BFE" w:rsidRDefault="00110BFE" w:rsidP="00110BF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Interfejs </w:t>
            </w:r>
            <w:r w:rsidR="00DD5109">
              <w:rPr>
                <w:rFonts w:ascii="Century Gothic" w:hAnsi="Century Gothic" w:cs="Arial"/>
                <w:sz w:val="26"/>
                <w:szCs w:val="26"/>
              </w:rPr>
              <w:t xml:space="preserve">oraz menu </w:t>
            </w:r>
            <w:r>
              <w:rPr>
                <w:rFonts w:ascii="Century Gothic" w:hAnsi="Century Gothic" w:cs="Arial"/>
                <w:sz w:val="26"/>
                <w:szCs w:val="26"/>
              </w:rPr>
              <w:t xml:space="preserve">w  języku polskim </w:t>
            </w:r>
          </w:p>
          <w:p w14:paraId="0FB19D8E" w14:textId="77777777" w:rsidR="00110BFE" w:rsidRDefault="000342F8" w:rsidP="000342F8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Konfiguracja aparatu </w:t>
            </w:r>
            <w:r w:rsidR="00110BFE">
              <w:rPr>
                <w:rFonts w:ascii="Century Gothic" w:hAnsi="Century Gothic" w:cs="Arial"/>
                <w:sz w:val="26"/>
                <w:szCs w:val="26"/>
              </w:rPr>
              <w:t>w języku polskim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F61A8B" w14:textId="77777777" w:rsidR="00110BFE" w:rsidRDefault="00110BFE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504B0" w14:textId="77777777" w:rsidR="00110BFE" w:rsidRPr="00C76067" w:rsidRDefault="00110BFE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C76067" w:rsidRPr="00C76067" w14:paraId="0D9E1DD7" w14:textId="77777777">
        <w:trPr>
          <w:trHeight w:val="79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5CCBE" w14:textId="77777777" w:rsidR="00C76067" w:rsidRPr="00C76067" w:rsidRDefault="00C76067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4C7275" w14:textId="77777777" w:rsidR="00C76067" w:rsidRPr="00C76067" w:rsidRDefault="00C76067" w:rsidP="00C76067">
            <w:pPr>
              <w:shd w:val="clear" w:color="auto" w:fill="FFFFFF"/>
              <w:snapToGrid w:val="0"/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C76067">
              <w:rPr>
                <w:rFonts w:ascii="Century Gothic" w:hAnsi="Century Gothic" w:cs="Arial"/>
                <w:sz w:val="26"/>
                <w:szCs w:val="26"/>
              </w:rPr>
              <w:t>Wyświetlacz dotykowy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FDFBF" w14:textId="77777777" w:rsidR="00C76067" w:rsidRPr="00893214" w:rsidRDefault="00C76067" w:rsidP="00B659E9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  <w:sz w:val="26"/>
                <w:szCs w:val="26"/>
                <w:lang w:val="en-US"/>
              </w:rPr>
            </w:pPr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 xml:space="preserve">LCD </w:t>
            </w:r>
            <w:proofErr w:type="spellStart"/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>kolor</w:t>
            </w:r>
            <w:proofErr w:type="spellEnd"/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 xml:space="preserve"> – min </w:t>
            </w:r>
            <w:smartTag w:uri="urn:schemas-microsoft-com:office:smarttags" w:element="metricconverter">
              <w:smartTagPr>
                <w:attr w:name="ProductID" w:val="15”"/>
              </w:smartTagPr>
              <w:r w:rsidRPr="00893214">
                <w:rPr>
                  <w:rFonts w:ascii="Century Gothic" w:hAnsi="Century Gothic" w:cs="Arial"/>
                  <w:sz w:val="26"/>
                  <w:szCs w:val="26"/>
                  <w:lang w:val="en-US"/>
                </w:rPr>
                <w:t>1</w:t>
              </w:r>
              <w:r w:rsidR="00DD01A4" w:rsidRPr="00893214">
                <w:rPr>
                  <w:rFonts w:ascii="Century Gothic" w:hAnsi="Century Gothic" w:cs="Arial"/>
                  <w:sz w:val="26"/>
                  <w:szCs w:val="26"/>
                  <w:lang w:val="en-US"/>
                </w:rPr>
                <w:t>5</w:t>
              </w:r>
              <w:r w:rsidRPr="00893214">
                <w:rPr>
                  <w:rFonts w:ascii="Century Gothic" w:hAnsi="Century Gothic" w:cs="Arial"/>
                  <w:sz w:val="26"/>
                  <w:szCs w:val="26"/>
                  <w:lang w:val="en-US"/>
                </w:rPr>
                <w:t>”</w:t>
              </w:r>
            </w:smartTag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 xml:space="preserve"> – </w:t>
            </w:r>
            <w:proofErr w:type="spellStart"/>
            <w:r w:rsidRPr="00893214">
              <w:rPr>
                <w:rFonts w:ascii="Century Gothic" w:hAnsi="Century Gothic" w:cs="Arial"/>
                <w:b/>
                <w:sz w:val="26"/>
                <w:szCs w:val="26"/>
                <w:lang w:val="en-US"/>
              </w:rPr>
              <w:t>dotykowy</w:t>
            </w:r>
            <w:proofErr w:type="spellEnd"/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 xml:space="preserve">  – </w:t>
            </w:r>
            <w:r w:rsidR="00B659E9"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br/>
              <w:t>(</w:t>
            </w:r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 xml:space="preserve"> touch-screen)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79C24" w14:textId="77777777" w:rsidR="00C76067" w:rsidRPr="00C76067" w:rsidRDefault="00C76067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E17A6" w14:textId="77777777" w:rsidR="00C76067" w:rsidRPr="00C76067" w:rsidRDefault="00C76067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9A26B7" w:rsidRPr="00C76067" w14:paraId="77777DAE" w14:textId="77777777">
        <w:trPr>
          <w:trHeight w:val="4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EB6F31" w14:textId="77777777" w:rsidR="009A26B7" w:rsidRPr="00C76067" w:rsidRDefault="009A26B7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15531D" w14:textId="77777777" w:rsidR="009A26B7" w:rsidRDefault="009A26B7" w:rsidP="00C7606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Rozdzielczość 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24EBC" w14:textId="77777777" w:rsidR="009A26B7" w:rsidRDefault="009A26B7" w:rsidP="00C76067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Full HD 1920x1080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35BEA" w14:textId="77777777" w:rsidR="009A26B7" w:rsidRDefault="009A26B7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9DCC7" w14:textId="77777777" w:rsidR="009A26B7" w:rsidRPr="00C76067" w:rsidRDefault="009A26B7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C76067" w:rsidRPr="00C76067" w14:paraId="72CA6469" w14:textId="77777777">
        <w:trPr>
          <w:trHeight w:val="4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1D6FAD" w14:textId="77777777" w:rsidR="00C76067" w:rsidRPr="00C76067" w:rsidRDefault="00C76067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52163E" w14:textId="77777777" w:rsidR="00C76067" w:rsidRPr="00C76067" w:rsidRDefault="00C76067" w:rsidP="00C76067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Gniazda głowic 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C0C90" w14:textId="77777777" w:rsidR="00C76067" w:rsidRDefault="00C76067" w:rsidP="004371F0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Min </w:t>
            </w:r>
            <w:r w:rsidR="00680C47">
              <w:rPr>
                <w:rFonts w:ascii="Century Gothic" w:hAnsi="Century Gothic" w:cs="Arial"/>
                <w:sz w:val="26"/>
                <w:szCs w:val="26"/>
              </w:rPr>
              <w:t>2</w:t>
            </w:r>
            <w:r>
              <w:rPr>
                <w:rFonts w:ascii="Century Gothic" w:hAnsi="Century Gothic" w:cs="Arial"/>
                <w:sz w:val="26"/>
                <w:szCs w:val="26"/>
              </w:rPr>
              <w:t xml:space="preserve"> gniazd</w:t>
            </w:r>
            <w:r w:rsidR="004371F0">
              <w:rPr>
                <w:rFonts w:ascii="Century Gothic" w:hAnsi="Century Gothic" w:cs="Arial"/>
                <w:sz w:val="26"/>
                <w:szCs w:val="26"/>
              </w:rPr>
              <w:t>a</w:t>
            </w:r>
            <w:r w:rsidR="00FF0978">
              <w:rPr>
                <w:rFonts w:ascii="Century Gothic" w:hAnsi="Century Gothic" w:cs="Arial"/>
                <w:sz w:val="26"/>
                <w:szCs w:val="26"/>
              </w:rPr>
              <w:t xml:space="preserve"> </w:t>
            </w:r>
            <w:r w:rsidR="00F54A93">
              <w:rPr>
                <w:rFonts w:ascii="Century Gothic" w:hAnsi="Century Gothic" w:cs="Arial"/>
                <w:sz w:val="26"/>
                <w:szCs w:val="26"/>
              </w:rPr>
              <w:t xml:space="preserve">głowic </w:t>
            </w:r>
            <w:r w:rsidR="00FF0978">
              <w:rPr>
                <w:rFonts w:ascii="Century Gothic" w:hAnsi="Century Gothic" w:cs="Arial"/>
                <w:sz w:val="26"/>
                <w:szCs w:val="26"/>
              </w:rPr>
              <w:t>USG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EAA117" w14:textId="77777777" w:rsidR="00C76067" w:rsidRDefault="00C76067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2D2B7" w14:textId="77777777" w:rsidR="00C76067" w:rsidRPr="00C76067" w:rsidRDefault="00C76067" w:rsidP="00C76067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3E6C0E" w:rsidRPr="00C76067" w14:paraId="057B0365" w14:textId="77777777">
        <w:trPr>
          <w:trHeight w:val="66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7AF73F" w14:textId="77777777" w:rsidR="003E6C0E" w:rsidRPr="00C76067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C1A68" w14:textId="77777777" w:rsidR="003E6C0E" w:rsidRDefault="003E6C0E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Zakres częstotliwości 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3DDE8D" w14:textId="77777777" w:rsidR="003E6C0E" w:rsidRPr="00790776" w:rsidRDefault="000342F8" w:rsidP="000342F8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  <w:b/>
                <w:sz w:val="26"/>
                <w:szCs w:val="26"/>
              </w:rPr>
            </w:pPr>
            <w:r>
              <w:rPr>
                <w:rFonts w:ascii="Century Gothic" w:hAnsi="Century Gothic" w:cs="Arial"/>
                <w:b/>
                <w:sz w:val="26"/>
                <w:szCs w:val="26"/>
              </w:rPr>
              <w:t>2</w:t>
            </w:r>
            <w:r w:rsidR="003E6C0E" w:rsidRPr="00790776">
              <w:rPr>
                <w:rFonts w:ascii="Century Gothic" w:hAnsi="Century Gothic" w:cs="Arial"/>
                <w:b/>
                <w:sz w:val="26"/>
                <w:szCs w:val="26"/>
              </w:rPr>
              <w:t xml:space="preserve"> – 1</w:t>
            </w:r>
            <w:r>
              <w:rPr>
                <w:rFonts w:ascii="Century Gothic" w:hAnsi="Century Gothic" w:cs="Arial"/>
                <w:b/>
                <w:sz w:val="26"/>
                <w:szCs w:val="26"/>
              </w:rPr>
              <w:t>7</w:t>
            </w:r>
            <w:r w:rsidR="003E6C0E" w:rsidRPr="00790776">
              <w:rPr>
                <w:rFonts w:ascii="Century Gothic" w:hAnsi="Century Gothic" w:cs="Arial"/>
                <w:b/>
                <w:sz w:val="26"/>
                <w:szCs w:val="26"/>
              </w:rPr>
              <w:t xml:space="preserve"> MHz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8F87BD" w14:textId="77777777" w:rsidR="003E6C0E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72033" w14:textId="77777777" w:rsidR="003E6C0E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3E6C0E" w:rsidRPr="00C76067" w14:paraId="573007B1" w14:textId="77777777">
        <w:trPr>
          <w:trHeight w:val="73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DFC60" w14:textId="77777777" w:rsidR="003E6C0E" w:rsidRPr="00C76067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07E209" w14:textId="77777777" w:rsidR="003E6C0E" w:rsidRDefault="003E6C0E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Klawiatura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777A70" w14:textId="77777777" w:rsidR="003E6C0E" w:rsidRDefault="003E6C0E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Możliwość podłączenia zewnętrznej klawiatury</w:t>
            </w:r>
            <w:r w:rsidR="00DD5109">
              <w:rPr>
                <w:rFonts w:ascii="Century Gothic" w:hAnsi="Century Gothic" w:cs="Arial"/>
                <w:sz w:val="26"/>
                <w:szCs w:val="26"/>
              </w:rPr>
              <w:t xml:space="preserve"> alfanumerycznej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A10E9B" w14:textId="2BC7BD55" w:rsidR="003E6C0E" w:rsidRDefault="007E1349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A03CA" w14:textId="77777777" w:rsidR="003E6C0E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3E6C0E" w:rsidRPr="00C76067" w14:paraId="5023EDC9" w14:textId="77777777">
        <w:trPr>
          <w:trHeight w:val="53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A3EAB0" w14:textId="77777777" w:rsidR="003E6C0E" w:rsidRPr="00C76067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F5686" w14:textId="77777777" w:rsidR="003E6C0E" w:rsidRDefault="00893214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Wydruk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5744CC" w14:textId="77777777" w:rsidR="003E6C0E" w:rsidRDefault="00893214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proofErr w:type="spellStart"/>
            <w:r>
              <w:rPr>
                <w:rFonts w:ascii="Century Gothic" w:hAnsi="Century Gothic" w:cs="Arial"/>
                <w:sz w:val="26"/>
                <w:szCs w:val="26"/>
              </w:rPr>
              <w:t>Printer</w:t>
            </w:r>
            <w:proofErr w:type="spellEnd"/>
            <w:r>
              <w:rPr>
                <w:rFonts w:ascii="Century Gothic" w:hAnsi="Century Gothic" w:cs="Arial"/>
                <w:sz w:val="26"/>
                <w:szCs w:val="26"/>
              </w:rPr>
              <w:t xml:space="preserve"> cyfrowy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F71229" w14:textId="2775CBD1" w:rsidR="003E6C0E" w:rsidRDefault="00497236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096BF" w14:textId="77777777" w:rsidR="003E6C0E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453C33" w:rsidRPr="00C76067" w14:paraId="4D20B973" w14:textId="77777777">
        <w:trPr>
          <w:trHeight w:val="61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660E0A" w14:textId="77777777" w:rsidR="00453C33" w:rsidRPr="00C76067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355D31" w14:textId="77777777" w:rsidR="00453C33" w:rsidRDefault="00453C33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Archiwizacja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44E62F" w14:textId="77777777" w:rsidR="00453C33" w:rsidRDefault="00453C33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Nagrywanie i odtwarzanie dynamicznych obrazów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F7A8F" w14:textId="77777777" w:rsidR="00453C33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D7F7E" w14:textId="77777777" w:rsidR="00453C33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453C33" w:rsidRPr="00C76067" w14:paraId="3791592C" w14:textId="77777777">
        <w:trPr>
          <w:trHeight w:val="68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73ED9" w14:textId="77777777" w:rsidR="00453C33" w:rsidRPr="00C76067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31560" w14:textId="77777777" w:rsidR="00453C33" w:rsidRDefault="00453C33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7D82B" w14:textId="77777777" w:rsidR="00453C33" w:rsidRDefault="00453C33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Archiwizacja obrazów w pamięci aparatu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CD0B9" w14:textId="77777777" w:rsidR="00453C33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020A6" w14:textId="77777777" w:rsidR="00453C33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453C33" w:rsidRPr="00C76067" w14:paraId="436E23ED" w14:textId="77777777">
        <w:trPr>
          <w:trHeight w:val="49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16B0CB" w14:textId="77777777" w:rsidR="00453C33" w:rsidRPr="00C76067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894459" w14:textId="77777777" w:rsidR="00453C33" w:rsidRDefault="00453C33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0FD3B0" w14:textId="77777777" w:rsidR="00453C33" w:rsidRDefault="00453C33" w:rsidP="00453C33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Zapamiętywanie nastaw użytkownika 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8DA1B" w14:textId="77777777" w:rsidR="00453C33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42F7A" w14:textId="77777777" w:rsidR="00453C33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453C33" w:rsidRPr="00C76067" w14:paraId="07EF6C37" w14:textId="77777777">
        <w:trPr>
          <w:trHeight w:val="565"/>
        </w:trPr>
        <w:tc>
          <w:tcPr>
            <w:tcW w:w="134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5154F" w14:textId="77777777" w:rsidR="00453C33" w:rsidRPr="00453C33" w:rsidRDefault="00453C33" w:rsidP="00453C33">
            <w:pPr>
              <w:snapToGrid w:val="0"/>
              <w:spacing w:line="240" w:lineRule="atLeast"/>
              <w:rPr>
                <w:rFonts w:ascii="Arial" w:hAnsi="Arial"/>
                <w:b/>
                <w:sz w:val="26"/>
                <w:szCs w:val="26"/>
              </w:rPr>
            </w:pPr>
            <w:r>
              <w:rPr>
                <w:rFonts w:ascii="Arial" w:hAnsi="Arial"/>
                <w:b/>
                <w:sz w:val="26"/>
                <w:szCs w:val="26"/>
              </w:rPr>
              <w:t xml:space="preserve">Obrazowanie </w:t>
            </w:r>
          </w:p>
        </w:tc>
      </w:tr>
      <w:tr w:rsidR="00453C33" w:rsidRPr="00C76067" w14:paraId="10B850E9" w14:textId="77777777">
        <w:trPr>
          <w:trHeight w:val="90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173ED8" w14:textId="77777777" w:rsidR="00453C33" w:rsidRPr="00C76067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2952D" w14:textId="77777777" w:rsidR="00453C33" w:rsidRDefault="00553A8A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Tryby pracy 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B1955F" w14:textId="77777777" w:rsidR="00453C33" w:rsidRPr="00893214" w:rsidRDefault="00553A8A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  <w:lang w:val="en-US"/>
              </w:rPr>
            </w:pPr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>B (2D)</w:t>
            </w:r>
          </w:p>
          <w:p w14:paraId="05BC35EE" w14:textId="77777777" w:rsidR="00553A8A" w:rsidRPr="00893214" w:rsidRDefault="00553A8A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  <w:lang w:val="en-US"/>
              </w:rPr>
            </w:pPr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>B+B</w:t>
            </w:r>
          </w:p>
          <w:p w14:paraId="206DABD4" w14:textId="77777777" w:rsidR="00553A8A" w:rsidRPr="00893214" w:rsidRDefault="00553A8A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  <w:lang w:val="en-US"/>
              </w:rPr>
            </w:pPr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>ZOOM</w:t>
            </w:r>
          </w:p>
          <w:p w14:paraId="2A65989E" w14:textId="77777777" w:rsidR="00553A8A" w:rsidRPr="00893214" w:rsidRDefault="00553A8A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  <w:lang w:val="en-US"/>
              </w:rPr>
            </w:pPr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>B + M</w:t>
            </w:r>
          </w:p>
          <w:p w14:paraId="169CAC82" w14:textId="77777777" w:rsidR="00553A8A" w:rsidRPr="00893214" w:rsidRDefault="00553A8A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  <w:lang w:val="en-US"/>
              </w:rPr>
            </w:pPr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>Color Flow</w:t>
            </w:r>
          </w:p>
          <w:p w14:paraId="1392B92B" w14:textId="77777777" w:rsidR="00553A8A" w:rsidRPr="00893214" w:rsidRDefault="00553A8A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  <w:lang w:val="en-US"/>
              </w:rPr>
            </w:pPr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>B + CF</w:t>
            </w:r>
          </w:p>
          <w:p w14:paraId="7ED65419" w14:textId="77777777" w:rsidR="00553A8A" w:rsidRPr="00893214" w:rsidRDefault="00553A8A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  <w:lang w:val="en-US"/>
              </w:rPr>
            </w:pPr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>Power Doppler</w:t>
            </w:r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br/>
              <w:t>B + PD</w:t>
            </w:r>
          </w:p>
          <w:p w14:paraId="7F654D19" w14:textId="77777777" w:rsidR="00553A8A" w:rsidRPr="00893214" w:rsidRDefault="00553A8A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  <w:lang w:val="en-US"/>
              </w:rPr>
            </w:pPr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>Pulse Wave</w:t>
            </w:r>
          </w:p>
          <w:p w14:paraId="6C4BA866" w14:textId="77777777" w:rsidR="00553A8A" w:rsidRPr="00893214" w:rsidRDefault="00553A8A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  <w:lang w:val="en-US"/>
              </w:rPr>
            </w:pPr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>B + PW</w:t>
            </w:r>
          </w:p>
          <w:p w14:paraId="2D8835AF" w14:textId="77777777" w:rsidR="00553A8A" w:rsidRPr="00893214" w:rsidRDefault="00553A8A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  <w:lang w:val="en-US"/>
              </w:rPr>
            </w:pPr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 xml:space="preserve">Dual </w:t>
            </w:r>
            <w:proofErr w:type="spellStart"/>
            <w:r w:rsidRPr="00893214">
              <w:rPr>
                <w:rFonts w:ascii="Century Gothic" w:hAnsi="Century Gothic" w:cs="Arial"/>
                <w:sz w:val="26"/>
                <w:szCs w:val="26"/>
                <w:lang w:val="en-US"/>
              </w:rPr>
              <w:t>Iive</w:t>
            </w:r>
            <w:proofErr w:type="spellEnd"/>
          </w:p>
          <w:p w14:paraId="5D805250" w14:textId="77777777" w:rsidR="00553A8A" w:rsidRDefault="00553A8A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B+B/CF Doppler</w:t>
            </w:r>
          </w:p>
          <w:p w14:paraId="1EE2BBCE" w14:textId="77777777" w:rsidR="00553A8A" w:rsidRDefault="00553A8A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B+B / Powe Doppler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B8129" w14:textId="77777777" w:rsidR="00453C33" w:rsidRDefault="00D87547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6EBFF" w14:textId="77777777" w:rsidR="00453C33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453C33" w:rsidRPr="00C76067" w14:paraId="21B8CC25" w14:textId="77777777">
        <w:trPr>
          <w:trHeight w:val="36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4A1C3" w14:textId="77777777" w:rsidR="00453C33" w:rsidRPr="00C76067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E6245" w14:textId="77777777" w:rsidR="00453C33" w:rsidRDefault="00D87547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Głębokość penetracji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CCE642" w14:textId="77777777" w:rsidR="00453C33" w:rsidRDefault="000179B0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Minimum </w:t>
            </w:r>
            <w:r w:rsidR="00D87547">
              <w:rPr>
                <w:rFonts w:ascii="Century Gothic" w:hAnsi="Century Gothic" w:cs="Arial"/>
                <w:sz w:val="26"/>
                <w:szCs w:val="26"/>
              </w:rPr>
              <w:t xml:space="preserve"> 2- </w:t>
            </w:r>
            <w:smartTag w:uri="urn:schemas-microsoft-com:office:smarttags" w:element="metricconverter">
              <w:smartTagPr>
                <w:attr w:name="ProductID" w:val="30 cm"/>
              </w:smartTagPr>
              <w:r w:rsidR="00D87547">
                <w:rPr>
                  <w:rFonts w:ascii="Century Gothic" w:hAnsi="Century Gothic" w:cs="Arial"/>
                  <w:sz w:val="26"/>
                  <w:szCs w:val="26"/>
                </w:rPr>
                <w:t>30 cm</w:t>
              </w:r>
            </w:smartTag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AA28C1" w14:textId="77777777" w:rsidR="00453C33" w:rsidRDefault="00A30662" w:rsidP="00A30662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A1F20" w14:textId="77777777" w:rsidR="00453C33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453C33" w:rsidRPr="00C76067" w14:paraId="10F1B17C" w14:textId="77777777">
        <w:trPr>
          <w:trHeight w:val="57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7C5FCA" w14:textId="77777777" w:rsidR="00453C33" w:rsidRPr="00C76067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7392A3" w14:textId="77777777" w:rsidR="00453C33" w:rsidRDefault="00D87547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Prędkość w trybie M 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CD5147" w14:textId="77777777" w:rsidR="00453C33" w:rsidRDefault="00D87547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 </w:t>
            </w:r>
            <w:r w:rsidR="00E5050A">
              <w:rPr>
                <w:rFonts w:ascii="Century Gothic" w:hAnsi="Century Gothic" w:cs="Arial"/>
                <w:sz w:val="26"/>
                <w:szCs w:val="26"/>
              </w:rPr>
              <w:t xml:space="preserve">Minimum </w:t>
            </w:r>
            <w:r>
              <w:rPr>
                <w:rFonts w:ascii="Century Gothic" w:hAnsi="Century Gothic" w:cs="Arial"/>
                <w:sz w:val="26"/>
                <w:szCs w:val="26"/>
              </w:rPr>
              <w:t>4 – 16 s.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3F75F" w14:textId="77777777" w:rsidR="00453C33" w:rsidRDefault="00A30662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5C48A" w14:textId="77777777" w:rsidR="00453C33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453C33" w:rsidRPr="00C76067" w14:paraId="012C9E18" w14:textId="77777777">
        <w:trPr>
          <w:trHeight w:val="49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32A33D" w14:textId="77777777" w:rsidR="00453C33" w:rsidRPr="00C76067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AD0FAF" w14:textId="77777777" w:rsidR="00453C33" w:rsidRDefault="00D87547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Zoom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3F9313" w14:textId="77777777" w:rsidR="00453C33" w:rsidRDefault="00D87547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Bezstratne powiększanie  obrazu min. 4x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A2C52" w14:textId="77777777" w:rsidR="00453C33" w:rsidRDefault="00D87547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33F9F" w14:textId="77777777" w:rsidR="00453C33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3E6C0E" w:rsidRPr="00C76067" w14:paraId="63EA4D2F" w14:textId="77777777">
        <w:trPr>
          <w:trHeight w:val="40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B99E6A" w14:textId="77777777" w:rsidR="003E6C0E" w:rsidRPr="00C76067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FF1BFB" w14:textId="77777777" w:rsidR="003E6C0E" w:rsidRDefault="00D87547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Filtr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E1387F" w14:textId="77777777" w:rsidR="003E6C0E" w:rsidRDefault="00D87547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Filtry krawędziowe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414D33" w14:textId="77777777" w:rsidR="003E6C0E" w:rsidRDefault="00D87547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B4C49" w14:textId="77777777" w:rsidR="003E6C0E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D87547" w:rsidRPr="00C76067" w14:paraId="2613E69D" w14:textId="77777777">
        <w:trPr>
          <w:trHeight w:val="83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9FEB8D" w14:textId="77777777" w:rsidR="00D87547" w:rsidRPr="00C76067" w:rsidRDefault="00D87547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1C5424" w14:textId="77777777" w:rsidR="00D87547" w:rsidRDefault="00D87547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Obrót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4D3B5" w14:textId="77777777" w:rsidR="00D87547" w:rsidRDefault="00D87547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Możliwość obrotu obrazu o 90 stopni </w:t>
            </w:r>
            <w:r w:rsidR="00FC2453">
              <w:rPr>
                <w:rFonts w:ascii="Century Gothic" w:hAnsi="Century Gothic" w:cs="Arial"/>
                <w:sz w:val="26"/>
                <w:szCs w:val="26"/>
              </w:rPr>
              <w:br/>
            </w:r>
            <w:r>
              <w:rPr>
                <w:rFonts w:ascii="Century Gothic" w:hAnsi="Century Gothic" w:cs="Arial"/>
                <w:sz w:val="26"/>
                <w:szCs w:val="26"/>
              </w:rPr>
              <w:t>( tryb ortopedyczny 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6613" w14:textId="77777777" w:rsidR="00D87547" w:rsidRDefault="00D87547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ABDE5" w14:textId="77777777" w:rsidR="00D87547" w:rsidRDefault="00D87547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D87547" w:rsidRPr="00C76067" w14:paraId="444B6355" w14:textId="77777777">
        <w:trPr>
          <w:trHeight w:val="50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2E881" w14:textId="77777777" w:rsidR="00D87547" w:rsidRPr="00C76067" w:rsidRDefault="00D87547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E840B" w14:textId="77777777" w:rsidR="00D87547" w:rsidRDefault="00F77C63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O</w:t>
            </w:r>
            <w:r w:rsidR="002E1FF5">
              <w:rPr>
                <w:rFonts w:ascii="Century Gothic" w:hAnsi="Century Gothic" w:cs="Arial"/>
                <w:sz w:val="26"/>
                <w:szCs w:val="26"/>
              </w:rPr>
              <w:t>brazowanie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C520A" w14:textId="77777777" w:rsidR="00D87547" w:rsidRDefault="001B1911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Min. 256 poziomów szarości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A444BD" w14:textId="77777777" w:rsidR="00D87547" w:rsidRDefault="001B1911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DF135" w14:textId="77777777" w:rsidR="00D87547" w:rsidRDefault="00D87547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D87547" w:rsidRPr="00C76067" w14:paraId="64335B30" w14:textId="77777777">
        <w:trPr>
          <w:trHeight w:val="493"/>
        </w:trPr>
        <w:tc>
          <w:tcPr>
            <w:tcW w:w="134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E8F12" w14:textId="77777777" w:rsidR="00D87547" w:rsidRPr="00D87547" w:rsidRDefault="00D87547" w:rsidP="00D87547">
            <w:pPr>
              <w:snapToGrid w:val="0"/>
              <w:spacing w:line="240" w:lineRule="atLeast"/>
              <w:rPr>
                <w:rFonts w:ascii="Arial" w:hAnsi="Arial"/>
                <w:b/>
                <w:sz w:val="26"/>
                <w:szCs w:val="26"/>
              </w:rPr>
            </w:pPr>
            <w:r w:rsidRPr="00D87547">
              <w:rPr>
                <w:rFonts w:ascii="Arial" w:hAnsi="Arial"/>
                <w:b/>
                <w:sz w:val="26"/>
                <w:szCs w:val="26"/>
              </w:rPr>
              <w:t xml:space="preserve">Oprogramowanie pomiarowe </w:t>
            </w:r>
          </w:p>
        </w:tc>
      </w:tr>
      <w:tr w:rsidR="00D87547" w:rsidRPr="00C76067" w14:paraId="5A62AEBB" w14:textId="77777777">
        <w:trPr>
          <w:trHeight w:val="90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E1C60" w14:textId="77777777" w:rsidR="00D87547" w:rsidRPr="00C76067" w:rsidRDefault="00D87547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D363D7" w14:textId="77777777" w:rsidR="00D87547" w:rsidRDefault="001A74CC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Pomiary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AA2E8F" w14:textId="77777777" w:rsidR="00D87547" w:rsidRDefault="00B24FEF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- </w:t>
            </w:r>
            <w:r w:rsidR="001A74CC">
              <w:rPr>
                <w:rFonts w:ascii="Century Gothic" w:hAnsi="Century Gothic" w:cs="Arial"/>
                <w:sz w:val="26"/>
                <w:szCs w:val="26"/>
              </w:rPr>
              <w:t>Odległość</w:t>
            </w:r>
          </w:p>
          <w:p w14:paraId="59C8FCAA" w14:textId="77777777" w:rsidR="001A74CC" w:rsidRDefault="00B24FEF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- </w:t>
            </w:r>
            <w:r w:rsidR="001A74CC">
              <w:rPr>
                <w:rFonts w:ascii="Century Gothic" w:hAnsi="Century Gothic" w:cs="Arial"/>
                <w:sz w:val="26"/>
                <w:szCs w:val="26"/>
              </w:rPr>
              <w:t>Pole powierzchni</w:t>
            </w:r>
          </w:p>
          <w:p w14:paraId="0E91E1FF" w14:textId="77777777" w:rsidR="001A74CC" w:rsidRDefault="00B24FEF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- </w:t>
            </w:r>
            <w:r w:rsidR="001A74CC">
              <w:rPr>
                <w:rFonts w:ascii="Century Gothic" w:hAnsi="Century Gothic" w:cs="Arial"/>
                <w:sz w:val="26"/>
                <w:szCs w:val="26"/>
              </w:rPr>
              <w:t xml:space="preserve">Objętość </w:t>
            </w:r>
          </w:p>
          <w:p w14:paraId="0D97BE1E" w14:textId="77777777" w:rsidR="001A74CC" w:rsidRDefault="00B24FEF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- </w:t>
            </w:r>
            <w:r w:rsidR="001500C9">
              <w:rPr>
                <w:rFonts w:ascii="Century Gothic" w:hAnsi="Century Gothic" w:cs="Arial"/>
                <w:sz w:val="26"/>
                <w:szCs w:val="26"/>
              </w:rPr>
              <w:t>K</w:t>
            </w:r>
            <w:r w:rsidR="001A74CC">
              <w:rPr>
                <w:rFonts w:ascii="Century Gothic" w:hAnsi="Century Gothic" w:cs="Arial"/>
                <w:sz w:val="26"/>
                <w:szCs w:val="26"/>
              </w:rPr>
              <w:t>ąty</w:t>
            </w:r>
          </w:p>
          <w:p w14:paraId="11654D82" w14:textId="77777777" w:rsidR="00B24FEF" w:rsidRDefault="00B24FEF" w:rsidP="00893214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5B2813" w14:textId="77777777" w:rsidR="00D87547" w:rsidRDefault="001A74CC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D556B" w14:textId="77777777" w:rsidR="00D87547" w:rsidRDefault="00D87547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D87547" w:rsidRPr="00C76067" w14:paraId="0D3D3DCB" w14:textId="77777777">
        <w:trPr>
          <w:trHeight w:val="90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61301" w14:textId="77777777" w:rsidR="00D87547" w:rsidRPr="00C76067" w:rsidRDefault="00D87547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3C363" w14:textId="77777777" w:rsidR="00D87547" w:rsidRDefault="001A74CC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Programy 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B8560" w14:textId="77777777" w:rsidR="00D87547" w:rsidRDefault="001A74CC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- małe narządy</w:t>
            </w:r>
          </w:p>
          <w:p w14:paraId="4988C0F7" w14:textId="77777777" w:rsidR="001A74CC" w:rsidRDefault="001A74CC" w:rsidP="001A74CC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- ortopedyczne</w:t>
            </w:r>
          </w:p>
          <w:p w14:paraId="1E5F9EC5" w14:textId="77777777" w:rsidR="00893214" w:rsidRDefault="00893214" w:rsidP="001A74CC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- płuca</w:t>
            </w:r>
          </w:p>
          <w:p w14:paraId="555AB9A4" w14:textId="77777777" w:rsidR="00893214" w:rsidRDefault="00893214" w:rsidP="001A74CC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- naczyniowy</w:t>
            </w:r>
          </w:p>
          <w:p w14:paraId="1490ACC3" w14:textId="77777777" w:rsidR="00DD5109" w:rsidRDefault="00DD5109" w:rsidP="001A74CC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- anestezja</w:t>
            </w:r>
          </w:p>
          <w:p w14:paraId="0D4062B3" w14:textId="77777777" w:rsidR="00893214" w:rsidRDefault="00893214" w:rsidP="001A74CC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- gin </w:t>
            </w:r>
            <w:r w:rsidR="001500C9">
              <w:rPr>
                <w:rFonts w:ascii="Century Gothic" w:hAnsi="Century Gothic" w:cs="Arial"/>
                <w:sz w:val="26"/>
                <w:szCs w:val="26"/>
              </w:rPr>
              <w:t>–</w:t>
            </w:r>
            <w:r>
              <w:rPr>
                <w:rFonts w:ascii="Century Gothic" w:hAnsi="Century Gothic" w:cs="Arial"/>
                <w:sz w:val="26"/>
                <w:szCs w:val="26"/>
              </w:rPr>
              <w:t xml:space="preserve"> położniczy</w:t>
            </w:r>
          </w:p>
          <w:p w14:paraId="7A1726CB" w14:textId="77777777" w:rsidR="001500C9" w:rsidRDefault="001500C9" w:rsidP="001A74CC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- urologia</w:t>
            </w:r>
          </w:p>
          <w:p w14:paraId="65383BAB" w14:textId="77777777" w:rsidR="00DD5109" w:rsidRDefault="00DD5109" w:rsidP="001A74CC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- proktologia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60E20" w14:textId="77777777" w:rsidR="00D87547" w:rsidRDefault="001A74CC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8B6E5" w14:textId="77777777" w:rsidR="00D87547" w:rsidRDefault="00D87547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D87547" w:rsidRPr="00C76067" w14:paraId="10EB18C8" w14:textId="77777777">
        <w:trPr>
          <w:trHeight w:val="90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785CFB" w14:textId="77777777" w:rsidR="00D87547" w:rsidRPr="00C76067" w:rsidRDefault="00D87547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93C08F" w14:textId="77777777" w:rsidR="00D87547" w:rsidRDefault="00893214" w:rsidP="00893214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Wskaźniki</w:t>
            </w:r>
            <w:r w:rsidR="00B94C6C">
              <w:rPr>
                <w:rFonts w:ascii="Century Gothic" w:hAnsi="Century Gothic" w:cs="Arial"/>
                <w:sz w:val="26"/>
                <w:szCs w:val="26"/>
              </w:rPr>
              <w:t xml:space="preserve"> </w:t>
            </w:r>
            <w:r w:rsidR="00B94C6C">
              <w:rPr>
                <w:rFonts w:ascii="Century Gothic" w:hAnsi="Century Gothic" w:cs="Arial"/>
                <w:sz w:val="26"/>
                <w:szCs w:val="26"/>
              </w:rPr>
              <w:br/>
              <w:t>( pointery )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4EEA58" w14:textId="77777777" w:rsidR="00D87547" w:rsidRDefault="00B94C6C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Umieszczanie na obrazie badania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810062" w14:textId="77777777" w:rsidR="00D87547" w:rsidRDefault="00005280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86297" w14:textId="77777777" w:rsidR="00D87547" w:rsidRDefault="00D87547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</w:tbl>
    <w:p w14:paraId="26226B41" w14:textId="77777777" w:rsidR="004C2C08" w:rsidRDefault="004C2C08">
      <w:r>
        <w:br w:type="page"/>
      </w:r>
    </w:p>
    <w:tbl>
      <w:tblPr>
        <w:tblW w:w="0" w:type="auto"/>
        <w:tblInd w:w="-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263"/>
        <w:gridCol w:w="5245"/>
        <w:gridCol w:w="1014"/>
        <w:gridCol w:w="4423"/>
      </w:tblGrid>
      <w:tr w:rsidR="003E6C0E" w:rsidRPr="00C76067" w14:paraId="7641912E" w14:textId="77777777">
        <w:trPr>
          <w:trHeight w:val="904"/>
        </w:trPr>
        <w:tc>
          <w:tcPr>
            <w:tcW w:w="13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951BE" w14:textId="77777777" w:rsidR="003E6C0E" w:rsidRPr="001D0B53" w:rsidRDefault="001500C9" w:rsidP="003E6C0E">
            <w:pPr>
              <w:snapToGrid w:val="0"/>
              <w:spacing w:line="240" w:lineRule="atLeast"/>
              <w:rPr>
                <w:rFonts w:ascii="Arial" w:hAnsi="Arial"/>
                <w:b/>
                <w:sz w:val="26"/>
                <w:szCs w:val="26"/>
              </w:rPr>
            </w:pPr>
            <w:r>
              <w:rPr>
                <w:rFonts w:ascii="Arial" w:hAnsi="Arial"/>
                <w:b/>
                <w:sz w:val="26"/>
                <w:szCs w:val="26"/>
              </w:rPr>
              <w:lastRenderedPageBreak/>
              <w:t>Głowice</w:t>
            </w:r>
          </w:p>
        </w:tc>
      </w:tr>
      <w:tr w:rsidR="003E6C0E" w:rsidRPr="00C76067" w14:paraId="6D176BD7" w14:textId="77777777">
        <w:trPr>
          <w:trHeight w:val="73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B8387" w14:textId="77777777" w:rsidR="003E6C0E" w:rsidRPr="00C76067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A1A896" w14:textId="77777777" w:rsidR="003E6C0E" w:rsidRPr="00453C33" w:rsidRDefault="003E6C0E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b/>
                <w:sz w:val="26"/>
                <w:szCs w:val="26"/>
              </w:rPr>
            </w:pPr>
            <w:r w:rsidRPr="00453C33">
              <w:rPr>
                <w:rFonts w:ascii="Century Gothic" w:hAnsi="Century Gothic" w:cs="Arial"/>
                <w:b/>
                <w:sz w:val="26"/>
                <w:szCs w:val="26"/>
              </w:rPr>
              <w:t>Liniowa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CD5476" w14:textId="77777777" w:rsidR="003E6C0E" w:rsidRDefault="00680C47" w:rsidP="000342F8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b/>
                <w:sz w:val="26"/>
                <w:szCs w:val="26"/>
              </w:rPr>
              <w:t xml:space="preserve">Częstotliwość pracy </w:t>
            </w:r>
            <w:r w:rsidR="003E6C0E" w:rsidRPr="00453C33">
              <w:rPr>
                <w:rFonts w:ascii="Century Gothic" w:hAnsi="Century Gothic" w:cs="Arial"/>
                <w:b/>
                <w:sz w:val="26"/>
                <w:szCs w:val="26"/>
              </w:rPr>
              <w:t>5.0 -  1</w:t>
            </w:r>
            <w:r w:rsidR="000342F8">
              <w:rPr>
                <w:rFonts w:ascii="Century Gothic" w:hAnsi="Century Gothic" w:cs="Arial"/>
                <w:b/>
                <w:sz w:val="26"/>
                <w:szCs w:val="26"/>
              </w:rPr>
              <w:t>7</w:t>
            </w:r>
            <w:r w:rsidR="003E6C0E" w:rsidRPr="00453C33">
              <w:rPr>
                <w:rFonts w:ascii="Century Gothic" w:hAnsi="Century Gothic" w:cs="Arial"/>
                <w:b/>
                <w:sz w:val="26"/>
                <w:szCs w:val="26"/>
              </w:rPr>
              <w:t>.0 MHz</w:t>
            </w:r>
            <w:r w:rsidR="003E6C0E">
              <w:rPr>
                <w:rFonts w:ascii="Century Gothic" w:hAnsi="Century Gothic" w:cs="Arial"/>
                <w:sz w:val="26"/>
                <w:szCs w:val="26"/>
              </w:rPr>
              <w:t xml:space="preserve"> </w:t>
            </w:r>
            <w:r w:rsidR="003E6C0E">
              <w:rPr>
                <w:rFonts w:ascii="Century Gothic" w:hAnsi="Century Gothic" w:cs="Arial"/>
                <w:sz w:val="26"/>
                <w:szCs w:val="26"/>
              </w:rPr>
              <w:br/>
              <w:t xml:space="preserve">długość min. L = 40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E2822" w14:textId="77777777" w:rsidR="003E6C0E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65E2A" w14:textId="77777777" w:rsidR="003E6C0E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394CBF" w:rsidRPr="00C76067" w14:paraId="7B47203D" w14:textId="77777777">
        <w:trPr>
          <w:trHeight w:val="73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90F73D" w14:textId="77777777" w:rsidR="00394CBF" w:rsidRPr="00C76067" w:rsidRDefault="00394CBF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69BACB" w14:textId="77777777" w:rsidR="00394CBF" w:rsidRPr="00453C33" w:rsidRDefault="00394CBF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b/>
                <w:sz w:val="26"/>
                <w:szCs w:val="26"/>
              </w:rPr>
            </w:pPr>
            <w:proofErr w:type="spellStart"/>
            <w:r>
              <w:rPr>
                <w:rFonts w:ascii="Century Gothic" w:hAnsi="Century Gothic" w:cs="Arial"/>
                <w:b/>
                <w:sz w:val="26"/>
                <w:szCs w:val="26"/>
              </w:rPr>
              <w:t>Konwex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00391" w14:textId="77777777" w:rsidR="00394CBF" w:rsidRDefault="00680C47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  <w:b/>
                <w:sz w:val="26"/>
                <w:szCs w:val="26"/>
              </w:rPr>
            </w:pPr>
            <w:r>
              <w:rPr>
                <w:rFonts w:ascii="Century Gothic" w:hAnsi="Century Gothic" w:cs="Arial"/>
                <w:b/>
                <w:sz w:val="26"/>
                <w:szCs w:val="26"/>
              </w:rPr>
              <w:t xml:space="preserve">Częstotliwość pracy  </w:t>
            </w:r>
            <w:r w:rsidR="00394CBF">
              <w:rPr>
                <w:rFonts w:ascii="Century Gothic" w:hAnsi="Century Gothic" w:cs="Arial"/>
                <w:b/>
                <w:sz w:val="26"/>
                <w:szCs w:val="26"/>
              </w:rPr>
              <w:t>2 – 5  MHz</w:t>
            </w:r>
          </w:p>
          <w:p w14:paraId="1605BB67" w14:textId="77777777" w:rsidR="00394CBF" w:rsidRPr="00453C33" w:rsidRDefault="00394CBF" w:rsidP="003E6C0E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  <w:b/>
                <w:sz w:val="26"/>
                <w:szCs w:val="26"/>
              </w:rPr>
            </w:pPr>
            <w:r>
              <w:rPr>
                <w:rFonts w:ascii="Century Gothic" w:hAnsi="Century Gothic" w:cs="Arial"/>
                <w:b/>
                <w:sz w:val="26"/>
                <w:szCs w:val="26"/>
              </w:rPr>
              <w:t>R 60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F31D34" w14:textId="77777777" w:rsidR="00394CBF" w:rsidRDefault="00394CBF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45C56" w14:textId="77777777" w:rsidR="00394CBF" w:rsidRDefault="00394CBF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3E6C0E" w:rsidRPr="00C76067" w14:paraId="653E8043" w14:textId="77777777">
        <w:trPr>
          <w:trHeight w:val="635"/>
        </w:trPr>
        <w:tc>
          <w:tcPr>
            <w:tcW w:w="13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CAB8F" w14:textId="77777777" w:rsidR="003E6C0E" w:rsidRPr="00DD01A4" w:rsidRDefault="0007739C" w:rsidP="003E6C0E">
            <w:pPr>
              <w:snapToGrid w:val="0"/>
              <w:spacing w:line="240" w:lineRule="atLeast"/>
              <w:rPr>
                <w:rFonts w:ascii="Arial" w:hAnsi="Arial"/>
                <w:b/>
                <w:sz w:val="26"/>
                <w:szCs w:val="26"/>
              </w:rPr>
            </w:pPr>
            <w:r>
              <w:br w:type="page"/>
            </w:r>
            <w:r w:rsidR="003E6C0E" w:rsidRPr="00DD01A4">
              <w:rPr>
                <w:rFonts w:ascii="Arial" w:hAnsi="Arial"/>
                <w:b/>
                <w:sz w:val="26"/>
                <w:szCs w:val="26"/>
              </w:rPr>
              <w:t xml:space="preserve">Wózek </w:t>
            </w:r>
            <w:r w:rsidR="003E6C0E">
              <w:rPr>
                <w:rFonts w:ascii="Century Gothic" w:hAnsi="Century Gothic" w:cs="Arial"/>
                <w:sz w:val="26"/>
                <w:szCs w:val="26"/>
              </w:rPr>
              <w:t>do transportu aparatu wraz z uchw</w:t>
            </w:r>
            <w:r w:rsidR="00CC488C">
              <w:rPr>
                <w:rFonts w:ascii="Century Gothic" w:hAnsi="Century Gothic" w:cs="Arial"/>
                <w:sz w:val="26"/>
                <w:szCs w:val="26"/>
              </w:rPr>
              <w:t xml:space="preserve">ytami do głowic </w:t>
            </w:r>
          </w:p>
        </w:tc>
      </w:tr>
      <w:tr w:rsidR="003E6C0E" w:rsidRPr="00C76067" w14:paraId="4F9D1349" w14:textId="77777777">
        <w:trPr>
          <w:trHeight w:val="4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CB7929" w14:textId="77777777" w:rsidR="003E6C0E" w:rsidRPr="00C76067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F3E62B" w14:textId="77777777" w:rsidR="003E6C0E" w:rsidRDefault="003E6C0E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Regulacja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1FC61" w14:textId="77777777" w:rsidR="003E6C0E" w:rsidRDefault="003E6C0E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Regulacja góra dół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BD959" w14:textId="77777777" w:rsidR="003E6C0E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E0971" w14:textId="77777777" w:rsidR="003E6C0E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3E6C0E" w:rsidRPr="00C76067" w14:paraId="12BCAEA3" w14:textId="77777777">
        <w:trPr>
          <w:trHeight w:val="55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F9AC30" w14:textId="77777777" w:rsidR="003E6C0E" w:rsidRPr="00C76067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4F9105" w14:textId="77777777" w:rsidR="003E6C0E" w:rsidRDefault="003E6C0E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B2FA7" w14:textId="77777777" w:rsidR="003E6C0E" w:rsidRDefault="00893214" w:rsidP="00893214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Regulacja ką</w:t>
            </w:r>
            <w:r w:rsidR="003E6C0E">
              <w:rPr>
                <w:rFonts w:ascii="Century Gothic" w:hAnsi="Century Gothic" w:cs="Arial"/>
                <w:sz w:val="26"/>
                <w:szCs w:val="26"/>
              </w:rPr>
              <w:t>ta  pochylenia</w:t>
            </w:r>
            <w:r w:rsidR="00453C33">
              <w:rPr>
                <w:rFonts w:ascii="Century Gothic" w:hAnsi="Century Gothic" w:cs="Arial"/>
                <w:sz w:val="26"/>
                <w:szCs w:val="26"/>
              </w:rPr>
              <w:t xml:space="preserve"> ekranu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DFF468" w14:textId="77777777" w:rsidR="003E6C0E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1259" w14:textId="77777777" w:rsidR="003E6C0E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3E6C0E" w:rsidRPr="00C76067" w14:paraId="1931AEF6" w14:textId="77777777">
        <w:trPr>
          <w:trHeight w:val="40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844F92" w14:textId="77777777" w:rsidR="003E6C0E" w:rsidRPr="00C76067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D8242" w14:textId="77777777" w:rsidR="003E6C0E" w:rsidRDefault="003E6C0E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AAFF4F" w14:textId="77777777" w:rsidR="003E6C0E" w:rsidRDefault="00453C33" w:rsidP="00453C33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Możliwość montażu </w:t>
            </w:r>
            <w:r w:rsidR="006434A8">
              <w:rPr>
                <w:rFonts w:ascii="Century Gothic" w:hAnsi="Century Gothic" w:cs="Arial"/>
                <w:sz w:val="26"/>
                <w:szCs w:val="26"/>
              </w:rPr>
              <w:t xml:space="preserve">Video </w:t>
            </w:r>
            <w:proofErr w:type="spellStart"/>
            <w:r>
              <w:rPr>
                <w:rFonts w:ascii="Century Gothic" w:hAnsi="Century Gothic" w:cs="Arial"/>
                <w:sz w:val="26"/>
                <w:szCs w:val="26"/>
              </w:rPr>
              <w:t>Printera</w:t>
            </w:r>
            <w:proofErr w:type="spellEnd"/>
            <w:r>
              <w:rPr>
                <w:rFonts w:ascii="Century Gothic" w:hAnsi="Century Gothic" w:cs="Arial"/>
                <w:sz w:val="26"/>
                <w:szCs w:val="26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151AA" w14:textId="77777777" w:rsidR="003E6C0E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6CA09" w14:textId="77777777" w:rsidR="003E6C0E" w:rsidRDefault="003E6C0E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453C33" w:rsidRPr="00C76067" w14:paraId="11544D45" w14:textId="77777777">
        <w:trPr>
          <w:trHeight w:val="41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11D83A" w14:textId="77777777" w:rsidR="00453C33" w:rsidRPr="00C76067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A10024" w14:textId="77777777" w:rsidR="00453C33" w:rsidRDefault="00453C33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8F1B1A" w14:textId="77777777" w:rsidR="00453C33" w:rsidRDefault="00453C33" w:rsidP="00453C33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Możliwość montażu klawiatury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0F8CDC" w14:textId="77777777" w:rsidR="00453C33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TAK 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BBAA7" w14:textId="77777777" w:rsidR="00453C33" w:rsidRDefault="00453C33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893214" w:rsidRPr="00C76067" w14:paraId="1C5CCA2E" w14:textId="77777777">
        <w:trPr>
          <w:trHeight w:val="41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5172C" w14:textId="77777777" w:rsidR="00893214" w:rsidRPr="00C76067" w:rsidRDefault="00893214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F6DB49" w14:textId="77777777" w:rsidR="00893214" w:rsidRDefault="00893214" w:rsidP="003E6C0E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7535D" w14:textId="77777777" w:rsidR="00893214" w:rsidRDefault="00394CBF" w:rsidP="00394CBF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Możliwość zamocowania aparatu do wózka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55FA71" w14:textId="77777777" w:rsidR="00893214" w:rsidRDefault="00893214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58ADB" w14:textId="77777777" w:rsidR="00893214" w:rsidRDefault="00893214" w:rsidP="003E6C0E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977BBC" w:rsidRPr="00C76067" w14:paraId="559C56A9" w14:textId="77777777">
        <w:trPr>
          <w:trHeight w:val="415"/>
        </w:trPr>
        <w:tc>
          <w:tcPr>
            <w:tcW w:w="13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4F94A" w14:textId="77777777" w:rsidR="00977BBC" w:rsidRPr="00977BBC" w:rsidRDefault="00977BBC" w:rsidP="00977BBC">
            <w:pPr>
              <w:snapToGrid w:val="0"/>
              <w:spacing w:line="240" w:lineRule="atLeast"/>
              <w:rPr>
                <w:rFonts w:ascii="Arial" w:hAnsi="Arial"/>
                <w:b/>
                <w:sz w:val="26"/>
                <w:szCs w:val="26"/>
              </w:rPr>
            </w:pPr>
            <w:r w:rsidRPr="00977BBC">
              <w:rPr>
                <w:rFonts w:ascii="Arial" w:hAnsi="Arial"/>
                <w:b/>
                <w:sz w:val="26"/>
                <w:szCs w:val="26"/>
              </w:rPr>
              <w:t>Serwis</w:t>
            </w:r>
          </w:p>
        </w:tc>
      </w:tr>
      <w:tr w:rsidR="00790776" w:rsidRPr="00C76067" w14:paraId="2AD7D229" w14:textId="77777777">
        <w:trPr>
          <w:trHeight w:val="41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575DF" w14:textId="77777777" w:rsidR="00790776" w:rsidRPr="00C76067" w:rsidRDefault="00790776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77DC1A" w14:textId="77777777" w:rsidR="00790776" w:rsidRPr="00C76067" w:rsidRDefault="00790776" w:rsidP="00790776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Gwarancja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43C776" w14:textId="77777777" w:rsidR="00790776" w:rsidRDefault="00790776" w:rsidP="00790776">
            <w:pPr>
              <w:shd w:val="clear" w:color="auto" w:fill="FFFFFF"/>
              <w:tabs>
                <w:tab w:val="left" w:pos="128"/>
              </w:tabs>
              <w:snapToGrid w:val="0"/>
              <w:spacing w:line="240" w:lineRule="atLeast"/>
              <w:ind w:left="-232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 w:rsidRPr="00E7443E">
              <w:rPr>
                <w:rFonts w:ascii="Century Gothic" w:hAnsi="Century Gothic" w:cs="Arial"/>
                <w:b/>
                <w:sz w:val="26"/>
                <w:szCs w:val="26"/>
              </w:rPr>
              <w:t>Minimum 24  miesiące</w:t>
            </w:r>
            <w:r>
              <w:rPr>
                <w:rFonts w:ascii="Century Gothic" w:hAnsi="Century Gothic" w:cs="Arial"/>
                <w:sz w:val="26"/>
                <w:szCs w:val="26"/>
              </w:rPr>
              <w:t xml:space="preserve"> </w:t>
            </w:r>
            <w:r>
              <w:rPr>
                <w:rFonts w:ascii="Century Gothic" w:hAnsi="Century Gothic" w:cs="Arial"/>
                <w:sz w:val="26"/>
                <w:szCs w:val="26"/>
              </w:rPr>
              <w:br/>
              <w:t>na cały system ( aparat + głowica)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47B0A4" w14:textId="77777777" w:rsidR="00790776" w:rsidRDefault="00790776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54F3" w14:textId="77777777" w:rsidR="00790776" w:rsidRPr="00C76067" w:rsidRDefault="00790776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790776" w:rsidRPr="00C76067" w14:paraId="79F087DF" w14:textId="77777777">
        <w:trPr>
          <w:trHeight w:val="41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6273E" w14:textId="77777777" w:rsidR="00790776" w:rsidRPr="00C76067" w:rsidRDefault="00790776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C3FC7" w14:textId="77777777" w:rsidR="00790776" w:rsidRDefault="00790776" w:rsidP="00790776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Szkolenie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678F5B" w14:textId="77777777" w:rsidR="00790776" w:rsidRDefault="00790776" w:rsidP="00790776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Bezpłatne szkolenie personelu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F37CA3" w14:textId="77777777" w:rsidR="00790776" w:rsidRDefault="00790776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1463F" w14:textId="77777777" w:rsidR="00790776" w:rsidRDefault="00790776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790776" w:rsidRPr="00C76067" w14:paraId="6F767C70" w14:textId="77777777">
        <w:trPr>
          <w:trHeight w:val="41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995D91" w14:textId="77777777" w:rsidR="00790776" w:rsidRPr="00C76067" w:rsidRDefault="00790776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A73859" w14:textId="77777777" w:rsidR="00790776" w:rsidRDefault="00790776" w:rsidP="00790776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Dostawa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29A2C5" w14:textId="77777777" w:rsidR="00790776" w:rsidRDefault="00790776" w:rsidP="00790776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Na koszt i ryzyko dostawcy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643BE" w14:textId="77777777" w:rsidR="00790776" w:rsidRDefault="00790776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1CA9A" w14:textId="77777777" w:rsidR="00790776" w:rsidRDefault="00790776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790776" w:rsidRPr="00C76067" w14:paraId="29F79935" w14:textId="77777777">
        <w:trPr>
          <w:trHeight w:val="41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90D6B0" w14:textId="77777777" w:rsidR="00790776" w:rsidRPr="00C76067" w:rsidRDefault="00790776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88FD78" w14:textId="77777777" w:rsidR="00790776" w:rsidRDefault="00790776" w:rsidP="00790776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 xml:space="preserve">Reakcja </w:t>
            </w:r>
            <w:r w:rsidR="004371F0">
              <w:rPr>
                <w:rFonts w:ascii="Century Gothic" w:hAnsi="Century Gothic" w:cs="Arial"/>
                <w:sz w:val="26"/>
                <w:szCs w:val="26"/>
              </w:rPr>
              <w:t>serwisu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0D523" w14:textId="77777777" w:rsidR="00790776" w:rsidRDefault="00790776" w:rsidP="00790776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Max do 48 godzin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D72CF" w14:textId="77777777" w:rsidR="00790776" w:rsidRDefault="00790776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59E6" w14:textId="77777777" w:rsidR="00790776" w:rsidRDefault="00790776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  <w:tr w:rsidR="00790776" w:rsidRPr="00C76067" w14:paraId="4C693D13" w14:textId="77777777">
        <w:trPr>
          <w:trHeight w:val="41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BD5921" w14:textId="77777777" w:rsidR="00790776" w:rsidRPr="00C76067" w:rsidRDefault="00790776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0F66A" w14:textId="77777777" w:rsidR="00790776" w:rsidRDefault="00893214" w:rsidP="00790776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Instrukcja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CA3FE3" w14:textId="77777777" w:rsidR="00790776" w:rsidRDefault="00893214" w:rsidP="00790776">
            <w:pPr>
              <w:shd w:val="clear" w:color="auto" w:fill="FFFFFF"/>
              <w:snapToGrid w:val="0"/>
              <w:spacing w:line="240" w:lineRule="atLeast"/>
              <w:jc w:val="center"/>
              <w:rPr>
                <w:rFonts w:ascii="Century Gothic" w:hAnsi="Century Gothic" w:cs="Arial"/>
                <w:sz w:val="26"/>
                <w:szCs w:val="26"/>
              </w:rPr>
            </w:pPr>
            <w:r>
              <w:rPr>
                <w:rFonts w:ascii="Century Gothic" w:hAnsi="Century Gothic" w:cs="Arial"/>
                <w:sz w:val="26"/>
                <w:szCs w:val="26"/>
              </w:rPr>
              <w:t>Instrukcja obsługi w języku polskim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01B936" w14:textId="77777777" w:rsidR="00790776" w:rsidRDefault="00394CBF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TAK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B2CFA" w14:textId="77777777" w:rsidR="00790776" w:rsidRDefault="00790776" w:rsidP="00790776">
            <w:pPr>
              <w:snapToGrid w:val="0"/>
              <w:spacing w:line="240" w:lineRule="atLeast"/>
              <w:jc w:val="center"/>
              <w:rPr>
                <w:rFonts w:ascii="Arial" w:hAnsi="Arial"/>
                <w:sz w:val="26"/>
                <w:szCs w:val="26"/>
              </w:rPr>
            </w:pPr>
          </w:p>
        </w:tc>
      </w:tr>
    </w:tbl>
    <w:p w14:paraId="7C58DBF6" w14:textId="77777777" w:rsidR="002D41DB" w:rsidRDefault="002D41DB" w:rsidP="004C2C08">
      <w:pPr>
        <w:spacing w:line="240" w:lineRule="atLeast"/>
        <w:rPr>
          <w:sz w:val="26"/>
          <w:szCs w:val="26"/>
        </w:rPr>
      </w:pPr>
    </w:p>
    <w:sectPr w:rsidR="002D41DB" w:rsidSect="001A2C8E">
      <w:footerReference w:type="default" r:id="rId7"/>
      <w:footnotePr>
        <w:pos w:val="beneathText"/>
      </w:footnotePr>
      <w:pgSz w:w="16837" w:h="11905" w:orient="landscape"/>
      <w:pgMar w:top="607" w:right="567" w:bottom="1027" w:left="851" w:header="708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7CDA" w14:textId="77777777" w:rsidR="00252B31" w:rsidRDefault="00252B31">
      <w:r>
        <w:separator/>
      </w:r>
    </w:p>
  </w:endnote>
  <w:endnote w:type="continuationSeparator" w:id="0">
    <w:p w14:paraId="02F63C6A" w14:textId="77777777" w:rsidR="00252B31" w:rsidRDefault="0025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16381" w14:textId="77777777" w:rsidR="00FC2453" w:rsidRDefault="00000000">
    <w:pPr>
      <w:pStyle w:val="Stopka"/>
      <w:ind w:right="360"/>
      <w:jc w:val="center"/>
    </w:pPr>
    <w:r>
      <w:pict w14:anchorId="16B5375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788.15pt;margin-top:.2pt;width:5.35pt;height:13.1pt;z-index:251657728;mso-wrap-distance-left:0;mso-wrap-distance-right:0;mso-position-horizontal-relative:page" stroked="f">
          <v:fill opacity="0" color2="black"/>
          <v:textbox style="mso-next-textbox:#_x0000_s1025" inset="0,0,0,0">
            <w:txbxContent>
              <w:p w14:paraId="4119E452" w14:textId="77777777" w:rsidR="00FC2453" w:rsidRDefault="00F62C9D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FC2453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9E141F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10B95" w14:textId="77777777" w:rsidR="00252B31" w:rsidRDefault="00252B31">
      <w:r>
        <w:separator/>
      </w:r>
    </w:p>
  </w:footnote>
  <w:footnote w:type="continuationSeparator" w:id="0">
    <w:p w14:paraId="0D7DB783" w14:textId="77777777" w:rsidR="00252B31" w:rsidRDefault="00252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  <w:szCs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  <w:szCs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 w16cid:durableId="928661688">
    <w:abstractNumId w:val="0"/>
  </w:num>
  <w:num w:numId="2" w16cid:durableId="1691687062">
    <w:abstractNumId w:val="1"/>
  </w:num>
  <w:num w:numId="3" w16cid:durableId="1853447510">
    <w:abstractNumId w:val="2"/>
  </w:num>
  <w:num w:numId="4" w16cid:durableId="196699488">
    <w:abstractNumId w:val="3"/>
  </w:num>
  <w:num w:numId="5" w16cid:durableId="1327975377">
    <w:abstractNumId w:val="4"/>
  </w:num>
  <w:num w:numId="6" w16cid:durableId="1483501017">
    <w:abstractNumId w:val="5"/>
  </w:num>
  <w:num w:numId="7" w16cid:durableId="812797471">
    <w:abstractNumId w:val="6"/>
  </w:num>
  <w:num w:numId="8" w16cid:durableId="628903000">
    <w:abstractNumId w:val="7"/>
  </w:num>
  <w:num w:numId="9" w16cid:durableId="299918276">
    <w:abstractNumId w:val="8"/>
  </w:num>
  <w:num w:numId="10" w16cid:durableId="274362371">
    <w:abstractNumId w:val="9"/>
  </w:num>
  <w:num w:numId="11" w16cid:durableId="933125125">
    <w:abstractNumId w:val="10"/>
  </w:num>
  <w:num w:numId="12" w16cid:durableId="5162311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460"/>
    <w:rsid w:val="00005280"/>
    <w:rsid w:val="000179B0"/>
    <w:rsid w:val="00020461"/>
    <w:rsid w:val="00022122"/>
    <w:rsid w:val="000308A7"/>
    <w:rsid w:val="000342F8"/>
    <w:rsid w:val="00075CD6"/>
    <w:rsid w:val="000771EF"/>
    <w:rsid w:val="0007739C"/>
    <w:rsid w:val="000C5641"/>
    <w:rsid w:val="000F3284"/>
    <w:rsid w:val="00110BFE"/>
    <w:rsid w:val="00135974"/>
    <w:rsid w:val="001500C9"/>
    <w:rsid w:val="00161CFC"/>
    <w:rsid w:val="001A2C8E"/>
    <w:rsid w:val="001A74CC"/>
    <w:rsid w:val="001B1911"/>
    <w:rsid w:val="001B2631"/>
    <w:rsid w:val="001D0B53"/>
    <w:rsid w:val="00221460"/>
    <w:rsid w:val="00252B31"/>
    <w:rsid w:val="0026224E"/>
    <w:rsid w:val="002828D1"/>
    <w:rsid w:val="00287BEE"/>
    <w:rsid w:val="00297366"/>
    <w:rsid w:val="002A7274"/>
    <w:rsid w:val="002B7B4F"/>
    <w:rsid w:val="002D41DB"/>
    <w:rsid w:val="002E1FF5"/>
    <w:rsid w:val="002F027E"/>
    <w:rsid w:val="003040D8"/>
    <w:rsid w:val="0030799A"/>
    <w:rsid w:val="00330F42"/>
    <w:rsid w:val="00347EC0"/>
    <w:rsid w:val="0035008C"/>
    <w:rsid w:val="00355CD0"/>
    <w:rsid w:val="00376812"/>
    <w:rsid w:val="00394CBF"/>
    <w:rsid w:val="003E6C0E"/>
    <w:rsid w:val="004371F0"/>
    <w:rsid w:val="00453C33"/>
    <w:rsid w:val="00466C2F"/>
    <w:rsid w:val="004737DB"/>
    <w:rsid w:val="00497236"/>
    <w:rsid w:val="004C2C08"/>
    <w:rsid w:val="004D6726"/>
    <w:rsid w:val="004F742F"/>
    <w:rsid w:val="00502E2E"/>
    <w:rsid w:val="00553A8A"/>
    <w:rsid w:val="005A1EB9"/>
    <w:rsid w:val="005A4D40"/>
    <w:rsid w:val="005B1729"/>
    <w:rsid w:val="006224F3"/>
    <w:rsid w:val="006434A8"/>
    <w:rsid w:val="00657375"/>
    <w:rsid w:val="00680C47"/>
    <w:rsid w:val="00693AB6"/>
    <w:rsid w:val="006E109A"/>
    <w:rsid w:val="00734E2F"/>
    <w:rsid w:val="007550A3"/>
    <w:rsid w:val="00790776"/>
    <w:rsid w:val="007A5488"/>
    <w:rsid w:val="007A7894"/>
    <w:rsid w:val="007C21D7"/>
    <w:rsid w:val="007D1F5B"/>
    <w:rsid w:val="007E1349"/>
    <w:rsid w:val="007F3FCB"/>
    <w:rsid w:val="00875DE8"/>
    <w:rsid w:val="00893214"/>
    <w:rsid w:val="008C7DC2"/>
    <w:rsid w:val="009078EB"/>
    <w:rsid w:val="009204FF"/>
    <w:rsid w:val="009405FE"/>
    <w:rsid w:val="00954864"/>
    <w:rsid w:val="00977BBC"/>
    <w:rsid w:val="009A26B7"/>
    <w:rsid w:val="009A5F7B"/>
    <w:rsid w:val="009E141F"/>
    <w:rsid w:val="00A30662"/>
    <w:rsid w:val="00A61073"/>
    <w:rsid w:val="00A63CFE"/>
    <w:rsid w:val="00A7720B"/>
    <w:rsid w:val="00AD41F0"/>
    <w:rsid w:val="00B24FEF"/>
    <w:rsid w:val="00B659E9"/>
    <w:rsid w:val="00B94C6C"/>
    <w:rsid w:val="00BB49B6"/>
    <w:rsid w:val="00C572F4"/>
    <w:rsid w:val="00C73324"/>
    <w:rsid w:val="00C76067"/>
    <w:rsid w:val="00CC46B5"/>
    <w:rsid w:val="00CC488C"/>
    <w:rsid w:val="00CF21BC"/>
    <w:rsid w:val="00D87547"/>
    <w:rsid w:val="00DD01A4"/>
    <w:rsid w:val="00DD5109"/>
    <w:rsid w:val="00E333DC"/>
    <w:rsid w:val="00E444BA"/>
    <w:rsid w:val="00E5050A"/>
    <w:rsid w:val="00E719F5"/>
    <w:rsid w:val="00E7443E"/>
    <w:rsid w:val="00F320AC"/>
    <w:rsid w:val="00F54A93"/>
    <w:rsid w:val="00F62C9D"/>
    <w:rsid w:val="00F77C63"/>
    <w:rsid w:val="00FA1AB8"/>
    <w:rsid w:val="00FC2453"/>
    <w:rsid w:val="00FF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C3E1268"/>
  <w15:docId w15:val="{34379E7E-095F-41D6-BC0D-9B775470A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C8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1A2C8E"/>
    <w:pPr>
      <w:keepNext/>
      <w:numPr>
        <w:numId w:val="1"/>
      </w:numPr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rsid w:val="001A2C8E"/>
    <w:pPr>
      <w:keepNext/>
      <w:numPr>
        <w:ilvl w:val="1"/>
        <w:numId w:val="1"/>
      </w:numPr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1A2C8E"/>
    <w:rPr>
      <w:rFonts w:ascii="Symbol" w:hAnsi="Symbol"/>
      <w:sz w:val="20"/>
      <w:szCs w:val="20"/>
    </w:rPr>
  </w:style>
  <w:style w:type="character" w:customStyle="1" w:styleId="WW8Num2z1">
    <w:name w:val="WW8Num2z1"/>
    <w:rsid w:val="001A2C8E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sid w:val="001A2C8E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sid w:val="001A2C8E"/>
    <w:rPr>
      <w:rFonts w:ascii="Symbol" w:hAnsi="Symbol"/>
      <w:sz w:val="20"/>
      <w:szCs w:val="20"/>
    </w:rPr>
  </w:style>
  <w:style w:type="character" w:customStyle="1" w:styleId="WW8Num3z1">
    <w:name w:val="WW8Num3z1"/>
    <w:rsid w:val="001A2C8E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1A2C8E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1A2C8E"/>
    <w:rPr>
      <w:rFonts w:ascii="Symbol" w:hAnsi="Symbol"/>
      <w:sz w:val="20"/>
      <w:szCs w:val="20"/>
    </w:rPr>
  </w:style>
  <w:style w:type="character" w:customStyle="1" w:styleId="WW8Num4z1">
    <w:name w:val="WW8Num4z1"/>
    <w:rsid w:val="001A2C8E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sid w:val="001A2C8E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1A2C8E"/>
    <w:rPr>
      <w:rFonts w:ascii="Symbol" w:hAnsi="Symbol"/>
      <w:sz w:val="20"/>
      <w:szCs w:val="20"/>
    </w:rPr>
  </w:style>
  <w:style w:type="character" w:customStyle="1" w:styleId="WW8Num5z1">
    <w:name w:val="WW8Num5z1"/>
    <w:rsid w:val="001A2C8E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sid w:val="001A2C8E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1A2C8E"/>
    <w:rPr>
      <w:rFonts w:ascii="Symbol" w:hAnsi="Symbol"/>
      <w:sz w:val="20"/>
      <w:szCs w:val="20"/>
    </w:rPr>
  </w:style>
  <w:style w:type="character" w:customStyle="1" w:styleId="WW8Num6z1">
    <w:name w:val="WW8Num6z1"/>
    <w:rsid w:val="001A2C8E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sid w:val="001A2C8E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1A2C8E"/>
    <w:rPr>
      <w:rFonts w:ascii="Symbol" w:hAnsi="Symbol"/>
      <w:sz w:val="20"/>
      <w:szCs w:val="20"/>
    </w:rPr>
  </w:style>
  <w:style w:type="character" w:customStyle="1" w:styleId="WW8Num7z1">
    <w:name w:val="WW8Num7z1"/>
    <w:rsid w:val="001A2C8E"/>
    <w:rPr>
      <w:rFonts w:ascii="Wingdings 2" w:hAnsi="Wingdings 2" w:cs="StarSymbol"/>
      <w:sz w:val="18"/>
      <w:szCs w:val="18"/>
    </w:rPr>
  </w:style>
  <w:style w:type="character" w:customStyle="1" w:styleId="WW8Num7z2">
    <w:name w:val="WW8Num7z2"/>
    <w:rsid w:val="001A2C8E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1A2C8E"/>
    <w:rPr>
      <w:rFonts w:ascii="Symbol" w:hAnsi="Symbol"/>
      <w:sz w:val="20"/>
      <w:szCs w:val="20"/>
    </w:rPr>
  </w:style>
  <w:style w:type="character" w:customStyle="1" w:styleId="WW8Num8z1">
    <w:name w:val="WW8Num8z1"/>
    <w:rsid w:val="001A2C8E"/>
    <w:rPr>
      <w:rFonts w:ascii="Wingdings 2" w:hAnsi="Wingdings 2" w:cs="StarSymbol"/>
      <w:sz w:val="18"/>
      <w:szCs w:val="18"/>
    </w:rPr>
  </w:style>
  <w:style w:type="character" w:customStyle="1" w:styleId="WW8Num8z2">
    <w:name w:val="WW8Num8z2"/>
    <w:rsid w:val="001A2C8E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1A2C8E"/>
    <w:rPr>
      <w:rFonts w:ascii="Symbol" w:hAnsi="Symbol"/>
      <w:sz w:val="20"/>
      <w:szCs w:val="20"/>
    </w:rPr>
  </w:style>
  <w:style w:type="character" w:customStyle="1" w:styleId="WW8Num9z1">
    <w:name w:val="WW8Num9z1"/>
    <w:rsid w:val="001A2C8E"/>
    <w:rPr>
      <w:rFonts w:ascii="Wingdings 2" w:hAnsi="Wingdings 2" w:cs="StarSymbol"/>
      <w:sz w:val="18"/>
      <w:szCs w:val="18"/>
    </w:rPr>
  </w:style>
  <w:style w:type="character" w:customStyle="1" w:styleId="WW8Num9z2">
    <w:name w:val="WW8Num9z2"/>
    <w:rsid w:val="001A2C8E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1A2C8E"/>
    <w:rPr>
      <w:rFonts w:ascii="Symbol" w:hAnsi="Symbol"/>
      <w:sz w:val="20"/>
      <w:szCs w:val="20"/>
    </w:rPr>
  </w:style>
  <w:style w:type="character" w:customStyle="1" w:styleId="WW8Num10z1">
    <w:name w:val="WW8Num10z1"/>
    <w:rsid w:val="001A2C8E"/>
    <w:rPr>
      <w:rFonts w:ascii="Wingdings 2" w:hAnsi="Wingdings 2" w:cs="StarSymbol"/>
      <w:sz w:val="18"/>
      <w:szCs w:val="18"/>
    </w:rPr>
  </w:style>
  <w:style w:type="character" w:customStyle="1" w:styleId="WW8Num10z2">
    <w:name w:val="WW8Num10z2"/>
    <w:rsid w:val="001A2C8E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1A2C8E"/>
    <w:rPr>
      <w:rFonts w:ascii="Symbol" w:hAnsi="Symbol"/>
      <w:sz w:val="20"/>
      <w:szCs w:val="20"/>
    </w:rPr>
  </w:style>
  <w:style w:type="character" w:customStyle="1" w:styleId="WW8Num11z1">
    <w:name w:val="WW8Num11z1"/>
    <w:rsid w:val="001A2C8E"/>
    <w:rPr>
      <w:rFonts w:ascii="Wingdings 2" w:hAnsi="Wingdings 2" w:cs="StarSymbol"/>
      <w:sz w:val="18"/>
      <w:szCs w:val="18"/>
    </w:rPr>
  </w:style>
  <w:style w:type="character" w:customStyle="1" w:styleId="WW8Num11z2">
    <w:name w:val="WW8Num11z2"/>
    <w:rsid w:val="001A2C8E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1A2C8E"/>
    <w:rPr>
      <w:rFonts w:ascii="Symbol" w:hAnsi="Symbol"/>
      <w:sz w:val="20"/>
      <w:szCs w:val="20"/>
    </w:rPr>
  </w:style>
  <w:style w:type="character" w:customStyle="1" w:styleId="WW8Num12z1">
    <w:name w:val="WW8Num12z1"/>
    <w:rsid w:val="001A2C8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2C8E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1A2C8E"/>
  </w:style>
  <w:style w:type="character" w:customStyle="1" w:styleId="WW-Absatz-Standardschriftart">
    <w:name w:val="WW-Absatz-Standardschriftart"/>
    <w:rsid w:val="001A2C8E"/>
  </w:style>
  <w:style w:type="character" w:customStyle="1" w:styleId="WW8Num13z0">
    <w:name w:val="WW8Num13z0"/>
    <w:rsid w:val="001A2C8E"/>
    <w:rPr>
      <w:rFonts w:ascii="Symbol" w:hAnsi="Symbol"/>
      <w:sz w:val="20"/>
      <w:szCs w:val="20"/>
    </w:rPr>
  </w:style>
  <w:style w:type="character" w:customStyle="1" w:styleId="WW8Num13z1">
    <w:name w:val="WW8Num13z1"/>
    <w:rsid w:val="001A2C8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2C8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2C8E"/>
    <w:rPr>
      <w:rFonts w:ascii="Symbol" w:hAnsi="Symbol"/>
      <w:sz w:val="20"/>
      <w:szCs w:val="20"/>
    </w:rPr>
  </w:style>
  <w:style w:type="character" w:customStyle="1" w:styleId="WW8Num14z1">
    <w:name w:val="WW8Num14z1"/>
    <w:rsid w:val="001A2C8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2C8E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1A2C8E"/>
    <w:rPr>
      <w:rFonts w:eastAsia="Lucida Sans Unicode" w:cs="Bookman Old Style"/>
      <w:color w:val="000000"/>
      <w:sz w:val="20"/>
      <w:szCs w:val="20"/>
    </w:rPr>
  </w:style>
  <w:style w:type="character" w:customStyle="1" w:styleId="WW8Num15z1">
    <w:name w:val="WW8Num15z1"/>
    <w:rsid w:val="001A2C8E"/>
    <w:rPr>
      <w:rFonts w:ascii="Wingdings 2" w:hAnsi="Wingdings 2" w:cs="StarSymbol"/>
      <w:sz w:val="18"/>
      <w:szCs w:val="18"/>
    </w:rPr>
  </w:style>
  <w:style w:type="character" w:customStyle="1" w:styleId="WW8Num15z2">
    <w:name w:val="WW8Num15z2"/>
    <w:rsid w:val="001A2C8E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1A2C8E"/>
    <w:rPr>
      <w:rFonts w:ascii="Symbol" w:hAnsi="Symbol"/>
      <w:sz w:val="20"/>
      <w:szCs w:val="20"/>
    </w:rPr>
  </w:style>
  <w:style w:type="character" w:customStyle="1" w:styleId="WW8Num16z1">
    <w:name w:val="WW8Num16z1"/>
    <w:rsid w:val="001A2C8E"/>
    <w:rPr>
      <w:rFonts w:ascii="Wingdings 2" w:hAnsi="Wingdings 2" w:cs="StarSymbol"/>
      <w:sz w:val="18"/>
      <w:szCs w:val="18"/>
    </w:rPr>
  </w:style>
  <w:style w:type="character" w:customStyle="1" w:styleId="WW8Num16z2">
    <w:name w:val="WW8Num16z2"/>
    <w:rsid w:val="001A2C8E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1A2C8E"/>
    <w:rPr>
      <w:rFonts w:ascii="Symbol" w:hAnsi="Symbol"/>
      <w:sz w:val="20"/>
      <w:szCs w:val="20"/>
    </w:rPr>
  </w:style>
  <w:style w:type="character" w:customStyle="1" w:styleId="WW8Num17z1">
    <w:name w:val="WW8Num17z1"/>
    <w:rsid w:val="001A2C8E"/>
    <w:rPr>
      <w:rFonts w:ascii="Wingdings 2" w:hAnsi="Wingdings 2" w:cs="StarSymbol"/>
      <w:sz w:val="18"/>
      <w:szCs w:val="18"/>
    </w:rPr>
  </w:style>
  <w:style w:type="character" w:customStyle="1" w:styleId="WW8Num17z2">
    <w:name w:val="WW8Num17z2"/>
    <w:rsid w:val="001A2C8E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1A2C8E"/>
    <w:rPr>
      <w:rFonts w:ascii="Symbol" w:hAnsi="Symbol"/>
      <w:sz w:val="20"/>
      <w:szCs w:val="20"/>
    </w:rPr>
  </w:style>
  <w:style w:type="character" w:customStyle="1" w:styleId="WW8Num18z1">
    <w:name w:val="WW8Num18z1"/>
    <w:rsid w:val="001A2C8E"/>
    <w:rPr>
      <w:rFonts w:ascii="Wingdings 2" w:hAnsi="Wingdings 2" w:cs="StarSymbol"/>
      <w:sz w:val="18"/>
      <w:szCs w:val="18"/>
    </w:rPr>
  </w:style>
  <w:style w:type="character" w:customStyle="1" w:styleId="WW8Num18z2">
    <w:name w:val="WW8Num18z2"/>
    <w:rsid w:val="001A2C8E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1A2C8E"/>
    <w:rPr>
      <w:rFonts w:ascii="Symbol" w:hAnsi="Symbol"/>
      <w:sz w:val="20"/>
      <w:szCs w:val="20"/>
    </w:rPr>
  </w:style>
  <w:style w:type="character" w:customStyle="1" w:styleId="WW8Num19z1">
    <w:name w:val="WW8Num19z1"/>
    <w:rsid w:val="001A2C8E"/>
    <w:rPr>
      <w:rFonts w:ascii="Wingdings 2" w:hAnsi="Wingdings 2" w:cs="StarSymbol"/>
      <w:sz w:val="18"/>
      <w:szCs w:val="18"/>
    </w:rPr>
  </w:style>
  <w:style w:type="character" w:customStyle="1" w:styleId="WW8Num19z2">
    <w:name w:val="WW8Num19z2"/>
    <w:rsid w:val="001A2C8E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1A2C8E"/>
    <w:rPr>
      <w:rFonts w:ascii="Symbol" w:hAnsi="Symbol"/>
      <w:sz w:val="20"/>
      <w:szCs w:val="20"/>
    </w:rPr>
  </w:style>
  <w:style w:type="character" w:customStyle="1" w:styleId="WW8Num20z1">
    <w:name w:val="WW8Num20z1"/>
    <w:rsid w:val="001A2C8E"/>
    <w:rPr>
      <w:rFonts w:ascii="Wingdings 2" w:hAnsi="Wingdings 2" w:cs="StarSymbol"/>
      <w:sz w:val="18"/>
      <w:szCs w:val="18"/>
    </w:rPr>
  </w:style>
  <w:style w:type="character" w:customStyle="1" w:styleId="WW8Num20z2">
    <w:name w:val="WW8Num20z2"/>
    <w:rsid w:val="001A2C8E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1A2C8E"/>
    <w:rPr>
      <w:rFonts w:ascii="Symbol" w:hAnsi="Symbol"/>
      <w:sz w:val="20"/>
      <w:szCs w:val="20"/>
    </w:rPr>
  </w:style>
  <w:style w:type="character" w:customStyle="1" w:styleId="WW8Num21z1">
    <w:name w:val="WW8Num21z1"/>
    <w:rsid w:val="001A2C8E"/>
    <w:rPr>
      <w:rFonts w:ascii="Wingdings 2" w:hAnsi="Wingdings 2" w:cs="StarSymbol"/>
      <w:sz w:val="18"/>
      <w:szCs w:val="18"/>
    </w:rPr>
  </w:style>
  <w:style w:type="character" w:customStyle="1" w:styleId="WW8Num21z2">
    <w:name w:val="WW8Num21z2"/>
    <w:rsid w:val="001A2C8E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1A2C8E"/>
    <w:rPr>
      <w:rFonts w:ascii="Symbol" w:hAnsi="Symbol"/>
      <w:sz w:val="20"/>
      <w:szCs w:val="20"/>
    </w:rPr>
  </w:style>
  <w:style w:type="character" w:customStyle="1" w:styleId="WW8Num22z1">
    <w:name w:val="WW8Num22z1"/>
    <w:rsid w:val="001A2C8E"/>
    <w:rPr>
      <w:rFonts w:ascii="Wingdings 2" w:hAnsi="Wingdings 2" w:cs="StarSymbol"/>
      <w:sz w:val="18"/>
      <w:szCs w:val="18"/>
    </w:rPr>
  </w:style>
  <w:style w:type="character" w:customStyle="1" w:styleId="WW8Num22z2">
    <w:name w:val="WW8Num22z2"/>
    <w:rsid w:val="001A2C8E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1A2C8E"/>
    <w:rPr>
      <w:rFonts w:ascii="Symbol" w:hAnsi="Symbol"/>
      <w:sz w:val="20"/>
      <w:szCs w:val="20"/>
    </w:rPr>
  </w:style>
  <w:style w:type="character" w:customStyle="1" w:styleId="WW8Num23z1">
    <w:name w:val="WW8Num23z1"/>
    <w:rsid w:val="001A2C8E"/>
    <w:rPr>
      <w:rFonts w:ascii="Wingdings 2" w:hAnsi="Wingdings 2" w:cs="StarSymbol"/>
      <w:sz w:val="18"/>
      <w:szCs w:val="18"/>
    </w:rPr>
  </w:style>
  <w:style w:type="character" w:customStyle="1" w:styleId="WW8Num23z2">
    <w:name w:val="WW8Num23z2"/>
    <w:rsid w:val="001A2C8E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1A2C8E"/>
    <w:rPr>
      <w:rFonts w:ascii="Symbol" w:hAnsi="Symbol"/>
      <w:sz w:val="20"/>
      <w:szCs w:val="20"/>
    </w:rPr>
  </w:style>
  <w:style w:type="character" w:customStyle="1" w:styleId="WW8Num24z1">
    <w:name w:val="WW8Num24z1"/>
    <w:rsid w:val="001A2C8E"/>
    <w:rPr>
      <w:rFonts w:ascii="Wingdings 2" w:hAnsi="Wingdings 2" w:cs="StarSymbol"/>
      <w:sz w:val="18"/>
      <w:szCs w:val="18"/>
    </w:rPr>
  </w:style>
  <w:style w:type="character" w:customStyle="1" w:styleId="WW8Num24z2">
    <w:name w:val="WW8Num24z2"/>
    <w:rsid w:val="001A2C8E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1A2C8E"/>
    <w:rPr>
      <w:rFonts w:ascii="Symbol" w:hAnsi="Symbol"/>
      <w:sz w:val="20"/>
      <w:szCs w:val="20"/>
    </w:rPr>
  </w:style>
  <w:style w:type="character" w:customStyle="1" w:styleId="WW8Num25z1">
    <w:name w:val="WW8Num25z1"/>
    <w:rsid w:val="001A2C8E"/>
    <w:rPr>
      <w:rFonts w:ascii="Wingdings 2" w:hAnsi="Wingdings 2" w:cs="StarSymbol"/>
      <w:sz w:val="18"/>
      <w:szCs w:val="18"/>
    </w:rPr>
  </w:style>
  <w:style w:type="character" w:customStyle="1" w:styleId="WW8Num25z2">
    <w:name w:val="WW8Num25z2"/>
    <w:rsid w:val="001A2C8E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1A2C8E"/>
    <w:rPr>
      <w:rFonts w:ascii="Symbol" w:hAnsi="Symbol"/>
      <w:sz w:val="20"/>
      <w:szCs w:val="20"/>
    </w:rPr>
  </w:style>
  <w:style w:type="character" w:customStyle="1" w:styleId="WW8Num26z1">
    <w:name w:val="WW8Num26z1"/>
    <w:rsid w:val="001A2C8E"/>
    <w:rPr>
      <w:rFonts w:ascii="Wingdings 2" w:hAnsi="Wingdings 2" w:cs="StarSymbol"/>
      <w:sz w:val="18"/>
      <w:szCs w:val="18"/>
    </w:rPr>
  </w:style>
  <w:style w:type="character" w:customStyle="1" w:styleId="WW8Num26z2">
    <w:name w:val="WW8Num26z2"/>
    <w:rsid w:val="001A2C8E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1A2C8E"/>
    <w:rPr>
      <w:rFonts w:ascii="Symbol" w:hAnsi="Symbol"/>
      <w:sz w:val="20"/>
      <w:szCs w:val="20"/>
    </w:rPr>
  </w:style>
  <w:style w:type="character" w:customStyle="1" w:styleId="WW8Num27z1">
    <w:name w:val="WW8Num27z1"/>
    <w:rsid w:val="001A2C8E"/>
    <w:rPr>
      <w:rFonts w:ascii="Wingdings 2" w:hAnsi="Wingdings 2" w:cs="StarSymbol"/>
      <w:sz w:val="18"/>
      <w:szCs w:val="18"/>
    </w:rPr>
  </w:style>
  <w:style w:type="character" w:customStyle="1" w:styleId="WW8Num27z2">
    <w:name w:val="WW8Num27z2"/>
    <w:rsid w:val="001A2C8E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1A2C8E"/>
    <w:rPr>
      <w:rFonts w:ascii="Symbol" w:hAnsi="Symbol"/>
      <w:sz w:val="20"/>
      <w:szCs w:val="20"/>
    </w:rPr>
  </w:style>
  <w:style w:type="character" w:customStyle="1" w:styleId="WW8Num28z1">
    <w:name w:val="WW8Num28z1"/>
    <w:rsid w:val="001A2C8E"/>
    <w:rPr>
      <w:rFonts w:ascii="Wingdings 2" w:hAnsi="Wingdings 2" w:cs="StarSymbol"/>
      <w:sz w:val="18"/>
      <w:szCs w:val="18"/>
    </w:rPr>
  </w:style>
  <w:style w:type="character" w:customStyle="1" w:styleId="WW8Num28z2">
    <w:name w:val="WW8Num28z2"/>
    <w:rsid w:val="001A2C8E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1A2C8E"/>
    <w:rPr>
      <w:rFonts w:ascii="Symbol" w:hAnsi="Symbol"/>
      <w:sz w:val="20"/>
      <w:szCs w:val="20"/>
    </w:rPr>
  </w:style>
  <w:style w:type="character" w:customStyle="1" w:styleId="WW8Num29z1">
    <w:name w:val="WW8Num29z1"/>
    <w:rsid w:val="001A2C8E"/>
    <w:rPr>
      <w:rFonts w:ascii="Wingdings 2" w:hAnsi="Wingdings 2" w:cs="StarSymbol"/>
      <w:sz w:val="18"/>
      <w:szCs w:val="18"/>
    </w:rPr>
  </w:style>
  <w:style w:type="character" w:customStyle="1" w:styleId="WW8Num29z2">
    <w:name w:val="WW8Num29z2"/>
    <w:rsid w:val="001A2C8E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1A2C8E"/>
    <w:rPr>
      <w:rFonts w:ascii="Symbol" w:hAnsi="Symbol"/>
      <w:sz w:val="20"/>
      <w:szCs w:val="20"/>
    </w:rPr>
  </w:style>
  <w:style w:type="character" w:customStyle="1" w:styleId="WW8Num30z1">
    <w:name w:val="WW8Num30z1"/>
    <w:rsid w:val="001A2C8E"/>
    <w:rPr>
      <w:rFonts w:ascii="Wingdings 2" w:hAnsi="Wingdings 2" w:cs="StarSymbol"/>
      <w:sz w:val="18"/>
      <w:szCs w:val="18"/>
    </w:rPr>
  </w:style>
  <w:style w:type="character" w:customStyle="1" w:styleId="WW8Num30z2">
    <w:name w:val="WW8Num30z2"/>
    <w:rsid w:val="001A2C8E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1A2C8E"/>
    <w:rPr>
      <w:rFonts w:ascii="Symbol" w:hAnsi="Symbol"/>
      <w:sz w:val="20"/>
      <w:szCs w:val="20"/>
    </w:rPr>
  </w:style>
  <w:style w:type="character" w:customStyle="1" w:styleId="WW8Num31z1">
    <w:name w:val="WW8Num31z1"/>
    <w:rsid w:val="001A2C8E"/>
    <w:rPr>
      <w:rFonts w:ascii="Wingdings 2" w:hAnsi="Wingdings 2" w:cs="StarSymbol"/>
      <w:sz w:val="18"/>
      <w:szCs w:val="18"/>
    </w:rPr>
  </w:style>
  <w:style w:type="character" w:customStyle="1" w:styleId="WW8Num31z2">
    <w:name w:val="WW8Num31z2"/>
    <w:rsid w:val="001A2C8E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sid w:val="001A2C8E"/>
    <w:rPr>
      <w:rFonts w:ascii="Symbol" w:hAnsi="Symbol"/>
      <w:sz w:val="20"/>
      <w:szCs w:val="20"/>
    </w:rPr>
  </w:style>
  <w:style w:type="character" w:customStyle="1" w:styleId="WW8Num32z1">
    <w:name w:val="WW8Num32z1"/>
    <w:rsid w:val="001A2C8E"/>
    <w:rPr>
      <w:rFonts w:ascii="Wingdings 2" w:hAnsi="Wingdings 2" w:cs="StarSymbol"/>
      <w:sz w:val="18"/>
      <w:szCs w:val="18"/>
    </w:rPr>
  </w:style>
  <w:style w:type="character" w:customStyle="1" w:styleId="WW8Num32z2">
    <w:name w:val="WW8Num32z2"/>
    <w:rsid w:val="001A2C8E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1A2C8E"/>
    <w:rPr>
      <w:rFonts w:ascii="Symbol" w:hAnsi="Symbol"/>
      <w:sz w:val="20"/>
      <w:szCs w:val="20"/>
    </w:rPr>
  </w:style>
  <w:style w:type="character" w:customStyle="1" w:styleId="WW8Num33z1">
    <w:name w:val="WW8Num33z1"/>
    <w:rsid w:val="001A2C8E"/>
    <w:rPr>
      <w:rFonts w:ascii="Wingdings 2" w:hAnsi="Wingdings 2" w:cs="StarSymbol"/>
      <w:sz w:val="18"/>
      <w:szCs w:val="18"/>
    </w:rPr>
  </w:style>
  <w:style w:type="character" w:customStyle="1" w:styleId="WW8Num33z2">
    <w:name w:val="WW8Num33z2"/>
    <w:rsid w:val="001A2C8E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1A2C8E"/>
    <w:rPr>
      <w:rFonts w:ascii="Symbol" w:hAnsi="Symbol"/>
      <w:sz w:val="20"/>
      <w:szCs w:val="20"/>
    </w:rPr>
  </w:style>
  <w:style w:type="character" w:customStyle="1" w:styleId="WW8Num34z1">
    <w:name w:val="WW8Num34z1"/>
    <w:rsid w:val="001A2C8E"/>
    <w:rPr>
      <w:rFonts w:ascii="Courier New" w:hAnsi="Courier New" w:cs="Wingdings"/>
    </w:rPr>
  </w:style>
  <w:style w:type="character" w:customStyle="1" w:styleId="WW8Num34z2">
    <w:name w:val="WW8Num34z2"/>
    <w:rsid w:val="001A2C8E"/>
    <w:rPr>
      <w:rFonts w:ascii="Wingdings" w:hAnsi="Wingdings"/>
    </w:rPr>
  </w:style>
  <w:style w:type="character" w:customStyle="1" w:styleId="WW8Num35z0">
    <w:name w:val="WW8Num35z0"/>
    <w:rsid w:val="001A2C8E"/>
    <w:rPr>
      <w:rFonts w:ascii="Symbol" w:hAnsi="Symbol"/>
      <w:sz w:val="20"/>
      <w:szCs w:val="20"/>
    </w:rPr>
  </w:style>
  <w:style w:type="character" w:customStyle="1" w:styleId="WW8Num35z1">
    <w:name w:val="WW8Num35z1"/>
    <w:rsid w:val="001A2C8E"/>
    <w:rPr>
      <w:rFonts w:ascii="Wingdings 2" w:hAnsi="Wingdings 2" w:cs="StarSymbol"/>
      <w:sz w:val="18"/>
      <w:szCs w:val="18"/>
    </w:rPr>
  </w:style>
  <w:style w:type="character" w:customStyle="1" w:styleId="WW8Num35z2">
    <w:name w:val="WW8Num35z2"/>
    <w:rsid w:val="001A2C8E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1A2C8E"/>
    <w:rPr>
      <w:rFonts w:ascii="Symbol" w:hAnsi="Symbol"/>
      <w:sz w:val="20"/>
      <w:szCs w:val="20"/>
    </w:rPr>
  </w:style>
  <w:style w:type="character" w:customStyle="1" w:styleId="WW8Num36z1">
    <w:name w:val="WW8Num36z1"/>
    <w:rsid w:val="001A2C8E"/>
    <w:rPr>
      <w:rFonts w:ascii="Wingdings 2" w:hAnsi="Wingdings 2" w:cs="StarSymbol"/>
      <w:sz w:val="18"/>
      <w:szCs w:val="18"/>
    </w:rPr>
  </w:style>
  <w:style w:type="character" w:customStyle="1" w:styleId="WW8Num36z2">
    <w:name w:val="WW8Num36z2"/>
    <w:rsid w:val="001A2C8E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1A2C8E"/>
    <w:rPr>
      <w:rFonts w:ascii="Symbol" w:hAnsi="Symbol"/>
      <w:sz w:val="20"/>
      <w:szCs w:val="20"/>
    </w:rPr>
  </w:style>
  <w:style w:type="character" w:customStyle="1" w:styleId="WW8Num37z1">
    <w:name w:val="WW8Num37z1"/>
    <w:rsid w:val="001A2C8E"/>
    <w:rPr>
      <w:rFonts w:ascii="Wingdings 2" w:hAnsi="Wingdings 2" w:cs="StarSymbol"/>
      <w:sz w:val="18"/>
      <w:szCs w:val="18"/>
    </w:rPr>
  </w:style>
  <w:style w:type="character" w:customStyle="1" w:styleId="WW8Num37z2">
    <w:name w:val="WW8Num37z2"/>
    <w:rsid w:val="001A2C8E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1A2C8E"/>
    <w:rPr>
      <w:rFonts w:ascii="Symbol" w:hAnsi="Symbol"/>
      <w:sz w:val="20"/>
      <w:szCs w:val="20"/>
    </w:rPr>
  </w:style>
  <w:style w:type="character" w:customStyle="1" w:styleId="WW8Num38z1">
    <w:name w:val="WW8Num38z1"/>
    <w:rsid w:val="001A2C8E"/>
    <w:rPr>
      <w:rFonts w:ascii="Wingdings 2" w:hAnsi="Wingdings 2" w:cs="StarSymbol"/>
      <w:sz w:val="18"/>
      <w:szCs w:val="18"/>
    </w:rPr>
  </w:style>
  <w:style w:type="character" w:customStyle="1" w:styleId="WW8Num38z2">
    <w:name w:val="WW8Num38z2"/>
    <w:rsid w:val="001A2C8E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1A2C8E"/>
    <w:rPr>
      <w:rFonts w:ascii="Wingdings" w:hAnsi="Wingdings" w:cs="StarSymbol"/>
      <w:sz w:val="20"/>
      <w:szCs w:val="20"/>
    </w:rPr>
  </w:style>
  <w:style w:type="character" w:customStyle="1" w:styleId="WW8Num39z1">
    <w:name w:val="WW8Num39z1"/>
    <w:rsid w:val="001A2C8E"/>
    <w:rPr>
      <w:rFonts w:ascii="Wingdings 2" w:hAnsi="Wingdings 2" w:cs="StarSymbol"/>
      <w:sz w:val="18"/>
      <w:szCs w:val="18"/>
    </w:rPr>
  </w:style>
  <w:style w:type="character" w:customStyle="1" w:styleId="WW8Num39z2">
    <w:name w:val="WW8Num39z2"/>
    <w:rsid w:val="001A2C8E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1A2C8E"/>
    <w:rPr>
      <w:rFonts w:ascii="Wingdings" w:hAnsi="Wingdings" w:cs="StarSymbol"/>
      <w:sz w:val="20"/>
      <w:szCs w:val="20"/>
    </w:rPr>
  </w:style>
  <w:style w:type="character" w:customStyle="1" w:styleId="WW8Num40z1">
    <w:name w:val="WW8Num40z1"/>
    <w:rsid w:val="001A2C8E"/>
    <w:rPr>
      <w:rFonts w:ascii="Wingdings 2" w:hAnsi="Wingdings 2" w:cs="StarSymbol"/>
      <w:sz w:val="18"/>
      <w:szCs w:val="18"/>
    </w:rPr>
  </w:style>
  <w:style w:type="character" w:customStyle="1" w:styleId="WW8Num40z2">
    <w:name w:val="WW8Num40z2"/>
    <w:rsid w:val="001A2C8E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1A2C8E"/>
    <w:rPr>
      <w:rFonts w:eastAsia="Lucida Sans Unicode" w:cs="Bookman Old Style"/>
      <w:color w:val="000000"/>
      <w:sz w:val="20"/>
      <w:szCs w:val="20"/>
    </w:rPr>
  </w:style>
  <w:style w:type="character" w:customStyle="1" w:styleId="WW8Num41z1">
    <w:name w:val="WW8Num41z1"/>
    <w:rsid w:val="001A2C8E"/>
    <w:rPr>
      <w:rFonts w:ascii="Wingdings 2" w:hAnsi="Wingdings 2" w:cs="StarSymbol"/>
      <w:sz w:val="18"/>
      <w:szCs w:val="18"/>
    </w:rPr>
  </w:style>
  <w:style w:type="character" w:customStyle="1" w:styleId="WW8Num41z2">
    <w:name w:val="WW8Num41z2"/>
    <w:rsid w:val="001A2C8E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1A2C8E"/>
    <w:rPr>
      <w:rFonts w:ascii="Symbol" w:hAnsi="Symbol"/>
      <w:sz w:val="20"/>
      <w:szCs w:val="20"/>
    </w:rPr>
  </w:style>
  <w:style w:type="character" w:customStyle="1" w:styleId="WW8Num42z1">
    <w:name w:val="WW8Num42z1"/>
    <w:rsid w:val="001A2C8E"/>
    <w:rPr>
      <w:rFonts w:ascii="Wingdings 2" w:hAnsi="Wingdings 2" w:cs="StarSymbol"/>
      <w:sz w:val="18"/>
      <w:szCs w:val="18"/>
    </w:rPr>
  </w:style>
  <w:style w:type="character" w:customStyle="1" w:styleId="WW8Num42z2">
    <w:name w:val="WW8Num42z2"/>
    <w:rsid w:val="001A2C8E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1A2C8E"/>
    <w:rPr>
      <w:rFonts w:ascii="Symbol" w:hAnsi="Symbol"/>
      <w:sz w:val="20"/>
      <w:szCs w:val="20"/>
    </w:rPr>
  </w:style>
  <w:style w:type="character" w:customStyle="1" w:styleId="WW8Num43z1">
    <w:name w:val="WW8Num43z1"/>
    <w:rsid w:val="001A2C8E"/>
    <w:rPr>
      <w:rFonts w:ascii="Wingdings 2" w:hAnsi="Wingdings 2" w:cs="StarSymbol"/>
      <w:sz w:val="18"/>
      <w:szCs w:val="18"/>
    </w:rPr>
  </w:style>
  <w:style w:type="character" w:customStyle="1" w:styleId="WW8Num43z2">
    <w:name w:val="WW8Num43z2"/>
    <w:rsid w:val="001A2C8E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1A2C8E"/>
    <w:rPr>
      <w:rFonts w:ascii="Wingdings" w:hAnsi="Wingdings" w:cs="StarSymbol"/>
      <w:sz w:val="20"/>
      <w:szCs w:val="20"/>
    </w:rPr>
  </w:style>
  <w:style w:type="character" w:customStyle="1" w:styleId="WW8Num44z1">
    <w:name w:val="WW8Num44z1"/>
    <w:rsid w:val="001A2C8E"/>
    <w:rPr>
      <w:rFonts w:ascii="Wingdings 2" w:hAnsi="Wingdings 2" w:cs="StarSymbol"/>
      <w:sz w:val="18"/>
      <w:szCs w:val="18"/>
    </w:rPr>
  </w:style>
  <w:style w:type="character" w:customStyle="1" w:styleId="WW8Num44z2">
    <w:name w:val="WW8Num44z2"/>
    <w:rsid w:val="001A2C8E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1A2C8E"/>
    <w:rPr>
      <w:rFonts w:ascii="Wingdings" w:hAnsi="Wingdings" w:cs="StarSymbol"/>
      <w:sz w:val="20"/>
      <w:szCs w:val="20"/>
    </w:rPr>
  </w:style>
  <w:style w:type="character" w:customStyle="1" w:styleId="WW8Num45z1">
    <w:name w:val="WW8Num45z1"/>
    <w:rsid w:val="001A2C8E"/>
    <w:rPr>
      <w:rFonts w:ascii="Wingdings 2" w:hAnsi="Wingdings 2" w:cs="StarSymbol"/>
      <w:sz w:val="18"/>
      <w:szCs w:val="18"/>
    </w:rPr>
  </w:style>
  <w:style w:type="character" w:customStyle="1" w:styleId="WW8Num45z2">
    <w:name w:val="WW8Num45z2"/>
    <w:rsid w:val="001A2C8E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1A2C8E"/>
    <w:rPr>
      <w:rFonts w:ascii="Symbol" w:hAnsi="Symbol"/>
      <w:sz w:val="20"/>
      <w:szCs w:val="20"/>
    </w:rPr>
  </w:style>
  <w:style w:type="character" w:customStyle="1" w:styleId="WW8Num46z1">
    <w:name w:val="WW8Num46z1"/>
    <w:rsid w:val="001A2C8E"/>
    <w:rPr>
      <w:rFonts w:ascii="Wingdings 2" w:hAnsi="Wingdings 2" w:cs="StarSymbol"/>
      <w:sz w:val="18"/>
      <w:szCs w:val="18"/>
    </w:rPr>
  </w:style>
  <w:style w:type="character" w:customStyle="1" w:styleId="WW8Num46z2">
    <w:name w:val="WW8Num46z2"/>
    <w:rsid w:val="001A2C8E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1A2C8E"/>
    <w:rPr>
      <w:rFonts w:ascii="Symbol" w:hAnsi="Symbol"/>
      <w:sz w:val="20"/>
      <w:szCs w:val="20"/>
    </w:rPr>
  </w:style>
  <w:style w:type="character" w:customStyle="1" w:styleId="WW8Num47z1">
    <w:name w:val="WW8Num47z1"/>
    <w:rsid w:val="001A2C8E"/>
    <w:rPr>
      <w:rFonts w:ascii="Wingdings 2" w:hAnsi="Wingdings 2" w:cs="StarSymbol"/>
      <w:sz w:val="18"/>
      <w:szCs w:val="18"/>
    </w:rPr>
  </w:style>
  <w:style w:type="character" w:customStyle="1" w:styleId="WW8Num47z2">
    <w:name w:val="WW8Num47z2"/>
    <w:rsid w:val="001A2C8E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1A2C8E"/>
    <w:rPr>
      <w:rFonts w:ascii="Symbol" w:hAnsi="Symbol"/>
      <w:sz w:val="20"/>
      <w:szCs w:val="20"/>
    </w:rPr>
  </w:style>
  <w:style w:type="character" w:customStyle="1" w:styleId="WW8Num48z1">
    <w:name w:val="WW8Num48z1"/>
    <w:rsid w:val="001A2C8E"/>
    <w:rPr>
      <w:rFonts w:ascii="Wingdings 2" w:hAnsi="Wingdings 2" w:cs="StarSymbol"/>
      <w:sz w:val="18"/>
      <w:szCs w:val="18"/>
    </w:rPr>
  </w:style>
  <w:style w:type="character" w:customStyle="1" w:styleId="WW8Num48z2">
    <w:name w:val="WW8Num48z2"/>
    <w:rsid w:val="001A2C8E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1A2C8E"/>
    <w:rPr>
      <w:rFonts w:ascii="Symbol" w:hAnsi="Symbol"/>
      <w:sz w:val="20"/>
      <w:szCs w:val="20"/>
    </w:rPr>
  </w:style>
  <w:style w:type="character" w:customStyle="1" w:styleId="WW8Num49z1">
    <w:name w:val="WW8Num49z1"/>
    <w:rsid w:val="001A2C8E"/>
    <w:rPr>
      <w:rFonts w:ascii="Wingdings 2" w:hAnsi="Wingdings 2" w:cs="StarSymbol"/>
      <w:sz w:val="18"/>
      <w:szCs w:val="18"/>
    </w:rPr>
  </w:style>
  <w:style w:type="character" w:customStyle="1" w:styleId="WW8Num49z2">
    <w:name w:val="WW8Num49z2"/>
    <w:rsid w:val="001A2C8E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1A2C8E"/>
    <w:rPr>
      <w:rFonts w:ascii="Symbol" w:hAnsi="Symbol"/>
      <w:sz w:val="20"/>
      <w:szCs w:val="20"/>
    </w:rPr>
  </w:style>
  <w:style w:type="character" w:customStyle="1" w:styleId="WW8Num50z1">
    <w:name w:val="WW8Num50z1"/>
    <w:rsid w:val="001A2C8E"/>
    <w:rPr>
      <w:rFonts w:ascii="Wingdings 2" w:hAnsi="Wingdings 2" w:cs="StarSymbol"/>
      <w:sz w:val="18"/>
      <w:szCs w:val="18"/>
    </w:rPr>
  </w:style>
  <w:style w:type="character" w:customStyle="1" w:styleId="WW8Num50z2">
    <w:name w:val="WW8Num50z2"/>
    <w:rsid w:val="001A2C8E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1A2C8E"/>
    <w:rPr>
      <w:rFonts w:ascii="Wingdings" w:hAnsi="Wingdings" w:cs="StarSymbol"/>
      <w:sz w:val="20"/>
      <w:szCs w:val="20"/>
    </w:rPr>
  </w:style>
  <w:style w:type="character" w:customStyle="1" w:styleId="WW8Num51z1">
    <w:name w:val="WW8Num51z1"/>
    <w:rsid w:val="001A2C8E"/>
    <w:rPr>
      <w:rFonts w:ascii="Wingdings 2" w:hAnsi="Wingdings 2" w:cs="StarSymbol"/>
      <w:sz w:val="18"/>
      <w:szCs w:val="18"/>
    </w:rPr>
  </w:style>
  <w:style w:type="character" w:customStyle="1" w:styleId="WW8Num51z2">
    <w:name w:val="WW8Num51z2"/>
    <w:rsid w:val="001A2C8E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1A2C8E"/>
    <w:rPr>
      <w:rFonts w:ascii="Symbol" w:hAnsi="Symbol"/>
      <w:sz w:val="20"/>
      <w:szCs w:val="20"/>
    </w:rPr>
  </w:style>
  <w:style w:type="character" w:customStyle="1" w:styleId="WW8Num52z1">
    <w:name w:val="WW8Num52z1"/>
    <w:rsid w:val="001A2C8E"/>
    <w:rPr>
      <w:rFonts w:ascii="Wingdings 2" w:hAnsi="Wingdings 2" w:cs="StarSymbol"/>
      <w:sz w:val="18"/>
      <w:szCs w:val="18"/>
    </w:rPr>
  </w:style>
  <w:style w:type="character" w:customStyle="1" w:styleId="WW8Num52z2">
    <w:name w:val="WW8Num52z2"/>
    <w:rsid w:val="001A2C8E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1A2C8E"/>
    <w:rPr>
      <w:rFonts w:ascii="Wingdings" w:hAnsi="Wingdings" w:cs="StarSymbol"/>
      <w:sz w:val="20"/>
      <w:szCs w:val="20"/>
    </w:rPr>
  </w:style>
  <w:style w:type="character" w:customStyle="1" w:styleId="WW8Num53z1">
    <w:name w:val="WW8Num53z1"/>
    <w:rsid w:val="001A2C8E"/>
    <w:rPr>
      <w:rFonts w:ascii="Wingdings 2" w:hAnsi="Wingdings 2" w:cs="StarSymbol"/>
      <w:sz w:val="18"/>
      <w:szCs w:val="18"/>
    </w:rPr>
  </w:style>
  <w:style w:type="character" w:customStyle="1" w:styleId="WW8Num53z2">
    <w:name w:val="WW8Num53z2"/>
    <w:rsid w:val="001A2C8E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1A2C8E"/>
    <w:rPr>
      <w:rFonts w:ascii="Symbol" w:hAnsi="Symbol"/>
      <w:sz w:val="20"/>
      <w:szCs w:val="20"/>
    </w:rPr>
  </w:style>
  <w:style w:type="character" w:customStyle="1" w:styleId="WW8Num54z1">
    <w:name w:val="WW8Num54z1"/>
    <w:rsid w:val="001A2C8E"/>
    <w:rPr>
      <w:rFonts w:ascii="Wingdings 2" w:hAnsi="Wingdings 2" w:cs="StarSymbol"/>
      <w:sz w:val="18"/>
      <w:szCs w:val="18"/>
    </w:rPr>
  </w:style>
  <w:style w:type="character" w:customStyle="1" w:styleId="WW8Num54z2">
    <w:name w:val="WW8Num54z2"/>
    <w:rsid w:val="001A2C8E"/>
    <w:rPr>
      <w:rFonts w:ascii="StarSymbol" w:hAnsi="StarSymbol" w:cs="StarSymbol"/>
      <w:sz w:val="18"/>
      <w:szCs w:val="18"/>
    </w:rPr>
  </w:style>
  <w:style w:type="character" w:customStyle="1" w:styleId="WW8Num55z0">
    <w:name w:val="WW8Num55z0"/>
    <w:rsid w:val="001A2C8E"/>
    <w:rPr>
      <w:rFonts w:ascii="Symbol" w:hAnsi="Symbol"/>
      <w:sz w:val="20"/>
      <w:szCs w:val="20"/>
    </w:rPr>
  </w:style>
  <w:style w:type="character" w:customStyle="1" w:styleId="WW8Num55z1">
    <w:name w:val="WW8Num55z1"/>
    <w:rsid w:val="001A2C8E"/>
    <w:rPr>
      <w:rFonts w:ascii="Wingdings 2" w:hAnsi="Wingdings 2" w:cs="StarSymbol"/>
      <w:sz w:val="18"/>
      <w:szCs w:val="18"/>
    </w:rPr>
  </w:style>
  <w:style w:type="character" w:customStyle="1" w:styleId="WW8Num55z2">
    <w:name w:val="WW8Num55z2"/>
    <w:rsid w:val="001A2C8E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1A2C8E"/>
    <w:rPr>
      <w:rFonts w:ascii="Wingdings" w:hAnsi="Wingdings" w:cs="StarSymbol"/>
      <w:sz w:val="20"/>
      <w:szCs w:val="20"/>
    </w:rPr>
  </w:style>
  <w:style w:type="character" w:customStyle="1" w:styleId="WW8Num56z1">
    <w:name w:val="WW8Num56z1"/>
    <w:rsid w:val="001A2C8E"/>
    <w:rPr>
      <w:rFonts w:ascii="Wingdings 2" w:hAnsi="Wingdings 2" w:cs="StarSymbol"/>
      <w:sz w:val="18"/>
      <w:szCs w:val="18"/>
    </w:rPr>
  </w:style>
  <w:style w:type="character" w:customStyle="1" w:styleId="WW8Num56z2">
    <w:name w:val="WW8Num56z2"/>
    <w:rsid w:val="001A2C8E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1A2C8E"/>
    <w:rPr>
      <w:rFonts w:ascii="Symbol" w:hAnsi="Symbol"/>
      <w:sz w:val="20"/>
      <w:szCs w:val="20"/>
    </w:rPr>
  </w:style>
  <w:style w:type="character" w:customStyle="1" w:styleId="WW8Num57z1">
    <w:name w:val="WW8Num57z1"/>
    <w:rsid w:val="001A2C8E"/>
    <w:rPr>
      <w:rFonts w:ascii="Wingdings 2" w:hAnsi="Wingdings 2" w:cs="StarSymbol"/>
      <w:sz w:val="18"/>
      <w:szCs w:val="18"/>
    </w:rPr>
  </w:style>
  <w:style w:type="character" w:customStyle="1" w:styleId="WW8Num57z2">
    <w:name w:val="WW8Num57z2"/>
    <w:rsid w:val="001A2C8E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1A2C8E"/>
    <w:rPr>
      <w:rFonts w:ascii="Symbol" w:hAnsi="Symbol"/>
      <w:sz w:val="20"/>
      <w:szCs w:val="20"/>
    </w:rPr>
  </w:style>
  <w:style w:type="character" w:customStyle="1" w:styleId="WW8Num58z1">
    <w:name w:val="WW8Num58z1"/>
    <w:rsid w:val="001A2C8E"/>
    <w:rPr>
      <w:rFonts w:ascii="Wingdings 2" w:hAnsi="Wingdings 2" w:cs="StarSymbol"/>
      <w:sz w:val="18"/>
      <w:szCs w:val="18"/>
    </w:rPr>
  </w:style>
  <w:style w:type="character" w:customStyle="1" w:styleId="WW8Num58z2">
    <w:name w:val="WW8Num58z2"/>
    <w:rsid w:val="001A2C8E"/>
    <w:rPr>
      <w:rFonts w:ascii="StarSymbol" w:hAnsi="StarSymbol" w:cs="StarSymbol"/>
      <w:sz w:val="18"/>
      <w:szCs w:val="18"/>
    </w:rPr>
  </w:style>
  <w:style w:type="character" w:customStyle="1" w:styleId="WW8Num59z0">
    <w:name w:val="WW8Num59z0"/>
    <w:rsid w:val="001A2C8E"/>
    <w:rPr>
      <w:rFonts w:ascii="Symbol" w:hAnsi="Symbol"/>
      <w:sz w:val="20"/>
      <w:szCs w:val="20"/>
    </w:rPr>
  </w:style>
  <w:style w:type="character" w:customStyle="1" w:styleId="WW8Num59z1">
    <w:name w:val="WW8Num59z1"/>
    <w:rsid w:val="001A2C8E"/>
    <w:rPr>
      <w:rFonts w:ascii="Wingdings 2" w:hAnsi="Wingdings 2" w:cs="StarSymbol"/>
      <w:sz w:val="18"/>
      <w:szCs w:val="18"/>
    </w:rPr>
  </w:style>
  <w:style w:type="character" w:customStyle="1" w:styleId="WW8Num59z2">
    <w:name w:val="WW8Num59z2"/>
    <w:rsid w:val="001A2C8E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1A2C8E"/>
    <w:rPr>
      <w:rFonts w:ascii="Symbol" w:hAnsi="Symbol"/>
      <w:sz w:val="20"/>
      <w:szCs w:val="20"/>
    </w:rPr>
  </w:style>
  <w:style w:type="character" w:customStyle="1" w:styleId="WW8Num60z1">
    <w:name w:val="WW8Num60z1"/>
    <w:rsid w:val="001A2C8E"/>
    <w:rPr>
      <w:rFonts w:ascii="Wingdings 2" w:hAnsi="Wingdings 2" w:cs="StarSymbol"/>
      <w:sz w:val="18"/>
      <w:szCs w:val="18"/>
    </w:rPr>
  </w:style>
  <w:style w:type="character" w:customStyle="1" w:styleId="WW8Num60z2">
    <w:name w:val="WW8Num60z2"/>
    <w:rsid w:val="001A2C8E"/>
    <w:rPr>
      <w:rFonts w:ascii="StarSymbol" w:hAnsi="StarSymbol" w:cs="StarSymbol"/>
      <w:sz w:val="18"/>
      <w:szCs w:val="18"/>
    </w:rPr>
  </w:style>
  <w:style w:type="character" w:customStyle="1" w:styleId="WW8Num61z0">
    <w:name w:val="WW8Num61z0"/>
    <w:rsid w:val="001A2C8E"/>
    <w:rPr>
      <w:rFonts w:ascii="Symbol" w:hAnsi="Symbol"/>
      <w:sz w:val="20"/>
      <w:szCs w:val="20"/>
    </w:rPr>
  </w:style>
  <w:style w:type="character" w:customStyle="1" w:styleId="WW8Num61z1">
    <w:name w:val="WW8Num61z1"/>
    <w:rsid w:val="001A2C8E"/>
    <w:rPr>
      <w:rFonts w:ascii="Wingdings 2" w:hAnsi="Wingdings 2" w:cs="StarSymbol"/>
      <w:sz w:val="18"/>
      <w:szCs w:val="18"/>
    </w:rPr>
  </w:style>
  <w:style w:type="character" w:customStyle="1" w:styleId="WW8Num61z2">
    <w:name w:val="WW8Num61z2"/>
    <w:rsid w:val="001A2C8E"/>
    <w:rPr>
      <w:rFonts w:ascii="StarSymbol" w:hAnsi="StarSymbol" w:cs="StarSymbol"/>
      <w:sz w:val="18"/>
      <w:szCs w:val="18"/>
    </w:rPr>
  </w:style>
  <w:style w:type="character" w:customStyle="1" w:styleId="WW8Num62z0">
    <w:name w:val="WW8Num62z0"/>
    <w:rsid w:val="001A2C8E"/>
    <w:rPr>
      <w:rFonts w:ascii="Symbol" w:hAnsi="Symbol"/>
      <w:sz w:val="20"/>
      <w:szCs w:val="20"/>
    </w:rPr>
  </w:style>
  <w:style w:type="character" w:customStyle="1" w:styleId="WW8Num62z1">
    <w:name w:val="WW8Num62z1"/>
    <w:rsid w:val="001A2C8E"/>
    <w:rPr>
      <w:rFonts w:ascii="Wingdings 2" w:hAnsi="Wingdings 2" w:cs="StarSymbol"/>
      <w:sz w:val="18"/>
      <w:szCs w:val="18"/>
    </w:rPr>
  </w:style>
  <w:style w:type="character" w:customStyle="1" w:styleId="WW8Num62z2">
    <w:name w:val="WW8Num62z2"/>
    <w:rsid w:val="001A2C8E"/>
    <w:rPr>
      <w:rFonts w:ascii="StarSymbol" w:hAnsi="StarSymbol" w:cs="StarSymbol"/>
      <w:sz w:val="18"/>
      <w:szCs w:val="18"/>
    </w:rPr>
  </w:style>
  <w:style w:type="character" w:customStyle="1" w:styleId="WW8Num63z0">
    <w:name w:val="WW8Num63z0"/>
    <w:rsid w:val="001A2C8E"/>
    <w:rPr>
      <w:rFonts w:ascii="Symbol" w:hAnsi="Symbol"/>
      <w:sz w:val="20"/>
      <w:szCs w:val="20"/>
    </w:rPr>
  </w:style>
  <w:style w:type="character" w:customStyle="1" w:styleId="WW8Num63z1">
    <w:name w:val="WW8Num63z1"/>
    <w:rsid w:val="001A2C8E"/>
    <w:rPr>
      <w:rFonts w:ascii="Wingdings 2" w:hAnsi="Wingdings 2" w:cs="StarSymbol"/>
      <w:sz w:val="18"/>
      <w:szCs w:val="18"/>
    </w:rPr>
  </w:style>
  <w:style w:type="character" w:customStyle="1" w:styleId="WW8Num63z2">
    <w:name w:val="WW8Num63z2"/>
    <w:rsid w:val="001A2C8E"/>
    <w:rPr>
      <w:rFonts w:ascii="StarSymbol" w:hAnsi="StarSymbol" w:cs="StarSymbol"/>
      <w:sz w:val="18"/>
      <w:szCs w:val="18"/>
    </w:rPr>
  </w:style>
  <w:style w:type="character" w:customStyle="1" w:styleId="WW8Num64z0">
    <w:name w:val="WW8Num64z0"/>
    <w:rsid w:val="001A2C8E"/>
    <w:rPr>
      <w:rFonts w:ascii="Symbol" w:hAnsi="Symbol"/>
      <w:sz w:val="20"/>
      <w:szCs w:val="20"/>
    </w:rPr>
  </w:style>
  <w:style w:type="character" w:customStyle="1" w:styleId="WW8Num64z1">
    <w:name w:val="WW8Num64z1"/>
    <w:rsid w:val="001A2C8E"/>
    <w:rPr>
      <w:rFonts w:ascii="Wingdings 2" w:hAnsi="Wingdings 2" w:cs="StarSymbol"/>
      <w:sz w:val="18"/>
      <w:szCs w:val="18"/>
    </w:rPr>
  </w:style>
  <w:style w:type="character" w:customStyle="1" w:styleId="WW8Num64z2">
    <w:name w:val="WW8Num64z2"/>
    <w:rsid w:val="001A2C8E"/>
    <w:rPr>
      <w:rFonts w:ascii="StarSymbol" w:hAnsi="StarSymbol" w:cs="StarSymbol"/>
      <w:sz w:val="18"/>
      <w:szCs w:val="18"/>
    </w:rPr>
  </w:style>
  <w:style w:type="character" w:customStyle="1" w:styleId="WW8Num65z0">
    <w:name w:val="WW8Num65z0"/>
    <w:rsid w:val="001A2C8E"/>
    <w:rPr>
      <w:rFonts w:ascii="Wingdings" w:hAnsi="Wingdings" w:cs="StarSymbol"/>
      <w:sz w:val="20"/>
      <w:szCs w:val="20"/>
    </w:rPr>
  </w:style>
  <w:style w:type="character" w:customStyle="1" w:styleId="WW8Num65z1">
    <w:name w:val="WW8Num65z1"/>
    <w:rsid w:val="001A2C8E"/>
    <w:rPr>
      <w:rFonts w:ascii="Wingdings 2" w:hAnsi="Wingdings 2" w:cs="StarSymbol"/>
      <w:sz w:val="18"/>
      <w:szCs w:val="18"/>
    </w:rPr>
  </w:style>
  <w:style w:type="character" w:customStyle="1" w:styleId="WW8Num65z2">
    <w:name w:val="WW8Num65z2"/>
    <w:rsid w:val="001A2C8E"/>
    <w:rPr>
      <w:rFonts w:ascii="StarSymbol" w:hAnsi="StarSymbol" w:cs="StarSymbol"/>
      <w:sz w:val="18"/>
      <w:szCs w:val="18"/>
    </w:rPr>
  </w:style>
  <w:style w:type="character" w:customStyle="1" w:styleId="WW8Num66z0">
    <w:name w:val="WW8Num66z0"/>
    <w:rsid w:val="001A2C8E"/>
    <w:rPr>
      <w:rFonts w:ascii="Symbol" w:hAnsi="Symbol"/>
      <w:sz w:val="20"/>
      <w:szCs w:val="20"/>
    </w:rPr>
  </w:style>
  <w:style w:type="character" w:customStyle="1" w:styleId="WW8Num66z1">
    <w:name w:val="WW8Num66z1"/>
    <w:rsid w:val="001A2C8E"/>
    <w:rPr>
      <w:rFonts w:ascii="Wingdings 2" w:hAnsi="Wingdings 2" w:cs="StarSymbol"/>
      <w:sz w:val="18"/>
      <w:szCs w:val="18"/>
    </w:rPr>
  </w:style>
  <w:style w:type="character" w:customStyle="1" w:styleId="WW8Num66z2">
    <w:name w:val="WW8Num66z2"/>
    <w:rsid w:val="001A2C8E"/>
    <w:rPr>
      <w:rFonts w:ascii="StarSymbol" w:hAnsi="StarSymbol" w:cs="StarSymbol"/>
      <w:sz w:val="18"/>
      <w:szCs w:val="18"/>
    </w:rPr>
  </w:style>
  <w:style w:type="character" w:customStyle="1" w:styleId="WW8Num67z0">
    <w:name w:val="WW8Num67z0"/>
    <w:rsid w:val="001A2C8E"/>
    <w:rPr>
      <w:rFonts w:ascii="Symbol" w:hAnsi="Symbol"/>
      <w:sz w:val="20"/>
      <w:szCs w:val="20"/>
    </w:rPr>
  </w:style>
  <w:style w:type="character" w:customStyle="1" w:styleId="WW8Num67z1">
    <w:name w:val="WW8Num67z1"/>
    <w:rsid w:val="001A2C8E"/>
    <w:rPr>
      <w:rFonts w:ascii="Wingdings 2" w:hAnsi="Wingdings 2" w:cs="StarSymbol"/>
      <w:sz w:val="18"/>
      <w:szCs w:val="18"/>
    </w:rPr>
  </w:style>
  <w:style w:type="character" w:customStyle="1" w:styleId="WW8Num67z2">
    <w:name w:val="WW8Num67z2"/>
    <w:rsid w:val="001A2C8E"/>
    <w:rPr>
      <w:rFonts w:ascii="StarSymbol" w:hAnsi="StarSymbol" w:cs="StarSymbol"/>
      <w:sz w:val="18"/>
      <w:szCs w:val="18"/>
    </w:rPr>
  </w:style>
  <w:style w:type="character" w:customStyle="1" w:styleId="WW8Num68z0">
    <w:name w:val="WW8Num68z0"/>
    <w:rsid w:val="001A2C8E"/>
    <w:rPr>
      <w:rFonts w:ascii="Symbol" w:hAnsi="Symbol"/>
      <w:sz w:val="20"/>
      <w:szCs w:val="20"/>
    </w:rPr>
  </w:style>
  <w:style w:type="character" w:customStyle="1" w:styleId="WW8Num68z1">
    <w:name w:val="WW8Num68z1"/>
    <w:rsid w:val="001A2C8E"/>
    <w:rPr>
      <w:rFonts w:ascii="Wingdings 2" w:hAnsi="Wingdings 2" w:cs="StarSymbol"/>
      <w:sz w:val="18"/>
      <w:szCs w:val="18"/>
    </w:rPr>
  </w:style>
  <w:style w:type="character" w:customStyle="1" w:styleId="WW8Num68z2">
    <w:name w:val="WW8Num68z2"/>
    <w:rsid w:val="001A2C8E"/>
    <w:rPr>
      <w:rFonts w:ascii="StarSymbol" w:hAnsi="StarSymbol" w:cs="StarSymbol"/>
      <w:sz w:val="18"/>
      <w:szCs w:val="18"/>
    </w:rPr>
  </w:style>
  <w:style w:type="character" w:customStyle="1" w:styleId="WW8Num69z0">
    <w:name w:val="WW8Num69z0"/>
    <w:rsid w:val="001A2C8E"/>
    <w:rPr>
      <w:rFonts w:ascii="Wingdings" w:hAnsi="Wingdings" w:cs="StarSymbol"/>
      <w:sz w:val="20"/>
      <w:szCs w:val="20"/>
    </w:rPr>
  </w:style>
  <w:style w:type="character" w:customStyle="1" w:styleId="WW8Num69z1">
    <w:name w:val="WW8Num69z1"/>
    <w:rsid w:val="001A2C8E"/>
    <w:rPr>
      <w:rFonts w:ascii="Wingdings 2" w:hAnsi="Wingdings 2" w:cs="StarSymbol"/>
      <w:sz w:val="18"/>
      <w:szCs w:val="18"/>
    </w:rPr>
  </w:style>
  <w:style w:type="character" w:customStyle="1" w:styleId="WW8Num69z2">
    <w:name w:val="WW8Num69z2"/>
    <w:rsid w:val="001A2C8E"/>
    <w:rPr>
      <w:rFonts w:ascii="StarSymbol" w:hAnsi="StarSymbol" w:cs="StarSymbol"/>
      <w:sz w:val="18"/>
      <w:szCs w:val="18"/>
    </w:rPr>
  </w:style>
  <w:style w:type="character" w:customStyle="1" w:styleId="WW8Num70z0">
    <w:name w:val="WW8Num70z0"/>
    <w:rsid w:val="001A2C8E"/>
    <w:rPr>
      <w:rFonts w:ascii="Wingdings" w:hAnsi="Wingdings" w:cs="StarSymbol"/>
      <w:sz w:val="20"/>
      <w:szCs w:val="20"/>
    </w:rPr>
  </w:style>
  <w:style w:type="character" w:customStyle="1" w:styleId="WW8Num70z1">
    <w:name w:val="WW8Num70z1"/>
    <w:rsid w:val="001A2C8E"/>
    <w:rPr>
      <w:rFonts w:ascii="Wingdings 2" w:hAnsi="Wingdings 2" w:cs="StarSymbol"/>
      <w:sz w:val="18"/>
      <w:szCs w:val="18"/>
    </w:rPr>
  </w:style>
  <w:style w:type="character" w:customStyle="1" w:styleId="WW8Num70z2">
    <w:name w:val="WW8Num70z2"/>
    <w:rsid w:val="001A2C8E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sid w:val="001A2C8E"/>
    <w:rPr>
      <w:rFonts w:ascii="Symbol" w:hAnsi="Symbol"/>
      <w:sz w:val="20"/>
      <w:szCs w:val="20"/>
    </w:rPr>
  </w:style>
  <w:style w:type="character" w:customStyle="1" w:styleId="WW8Num71z1">
    <w:name w:val="WW8Num71z1"/>
    <w:rsid w:val="001A2C8E"/>
    <w:rPr>
      <w:rFonts w:ascii="Wingdings 2" w:hAnsi="Wingdings 2" w:cs="StarSymbol"/>
      <w:sz w:val="18"/>
      <w:szCs w:val="18"/>
    </w:rPr>
  </w:style>
  <w:style w:type="character" w:customStyle="1" w:styleId="WW8Num71z2">
    <w:name w:val="WW8Num71z2"/>
    <w:rsid w:val="001A2C8E"/>
    <w:rPr>
      <w:rFonts w:ascii="StarSymbol" w:hAnsi="StarSymbol" w:cs="StarSymbol"/>
      <w:sz w:val="18"/>
      <w:szCs w:val="18"/>
    </w:rPr>
  </w:style>
  <w:style w:type="character" w:customStyle="1" w:styleId="WW8Num72z0">
    <w:name w:val="WW8Num72z0"/>
    <w:rsid w:val="001A2C8E"/>
    <w:rPr>
      <w:rFonts w:ascii="Wingdings" w:hAnsi="Wingdings" w:cs="StarSymbol"/>
      <w:sz w:val="20"/>
      <w:szCs w:val="20"/>
    </w:rPr>
  </w:style>
  <w:style w:type="character" w:customStyle="1" w:styleId="WW8Num72z1">
    <w:name w:val="WW8Num72z1"/>
    <w:rsid w:val="001A2C8E"/>
    <w:rPr>
      <w:rFonts w:ascii="Wingdings 2" w:hAnsi="Wingdings 2" w:cs="StarSymbol"/>
      <w:sz w:val="18"/>
      <w:szCs w:val="18"/>
    </w:rPr>
  </w:style>
  <w:style w:type="character" w:customStyle="1" w:styleId="WW8Num72z2">
    <w:name w:val="WW8Num72z2"/>
    <w:rsid w:val="001A2C8E"/>
    <w:rPr>
      <w:rFonts w:ascii="StarSymbol" w:hAnsi="StarSymbol" w:cs="StarSymbol"/>
      <w:sz w:val="18"/>
      <w:szCs w:val="18"/>
    </w:rPr>
  </w:style>
  <w:style w:type="character" w:customStyle="1" w:styleId="WW8Num73z0">
    <w:name w:val="WW8Num73z0"/>
    <w:rsid w:val="001A2C8E"/>
    <w:rPr>
      <w:rFonts w:ascii="Wingdings" w:hAnsi="Wingdings" w:cs="StarSymbol"/>
      <w:sz w:val="20"/>
      <w:szCs w:val="20"/>
    </w:rPr>
  </w:style>
  <w:style w:type="character" w:customStyle="1" w:styleId="WW8Num73z1">
    <w:name w:val="WW8Num73z1"/>
    <w:rsid w:val="001A2C8E"/>
    <w:rPr>
      <w:rFonts w:ascii="Wingdings 2" w:hAnsi="Wingdings 2" w:cs="StarSymbol"/>
      <w:sz w:val="18"/>
      <w:szCs w:val="18"/>
    </w:rPr>
  </w:style>
  <w:style w:type="character" w:customStyle="1" w:styleId="WW8Num73z2">
    <w:name w:val="WW8Num73z2"/>
    <w:rsid w:val="001A2C8E"/>
    <w:rPr>
      <w:rFonts w:ascii="StarSymbol" w:hAnsi="StarSymbol" w:cs="StarSymbol"/>
      <w:sz w:val="18"/>
      <w:szCs w:val="18"/>
    </w:rPr>
  </w:style>
  <w:style w:type="character" w:customStyle="1" w:styleId="WW8Num74z0">
    <w:name w:val="WW8Num74z0"/>
    <w:rsid w:val="001A2C8E"/>
    <w:rPr>
      <w:rFonts w:ascii="Wingdings" w:hAnsi="Wingdings" w:cs="StarSymbol"/>
      <w:sz w:val="20"/>
      <w:szCs w:val="20"/>
    </w:rPr>
  </w:style>
  <w:style w:type="character" w:customStyle="1" w:styleId="WW8Num74z1">
    <w:name w:val="WW8Num74z1"/>
    <w:rsid w:val="001A2C8E"/>
    <w:rPr>
      <w:rFonts w:ascii="Wingdings 2" w:hAnsi="Wingdings 2" w:cs="StarSymbol"/>
      <w:sz w:val="18"/>
      <w:szCs w:val="18"/>
    </w:rPr>
  </w:style>
  <w:style w:type="character" w:customStyle="1" w:styleId="WW8Num74z2">
    <w:name w:val="WW8Num74z2"/>
    <w:rsid w:val="001A2C8E"/>
    <w:rPr>
      <w:rFonts w:ascii="StarSymbol" w:hAnsi="StarSymbol" w:cs="StarSymbol"/>
      <w:sz w:val="18"/>
      <w:szCs w:val="18"/>
    </w:rPr>
  </w:style>
  <w:style w:type="character" w:customStyle="1" w:styleId="WW8Num75z0">
    <w:name w:val="WW8Num75z0"/>
    <w:rsid w:val="001A2C8E"/>
    <w:rPr>
      <w:rFonts w:ascii="Wingdings" w:hAnsi="Wingdings" w:cs="StarSymbol"/>
      <w:sz w:val="20"/>
      <w:szCs w:val="20"/>
    </w:rPr>
  </w:style>
  <w:style w:type="character" w:customStyle="1" w:styleId="WW8Num75z1">
    <w:name w:val="WW8Num75z1"/>
    <w:rsid w:val="001A2C8E"/>
    <w:rPr>
      <w:rFonts w:ascii="Wingdings 2" w:hAnsi="Wingdings 2" w:cs="StarSymbol"/>
      <w:sz w:val="18"/>
      <w:szCs w:val="18"/>
    </w:rPr>
  </w:style>
  <w:style w:type="character" w:customStyle="1" w:styleId="WW8Num75z2">
    <w:name w:val="WW8Num75z2"/>
    <w:rsid w:val="001A2C8E"/>
    <w:rPr>
      <w:rFonts w:ascii="StarSymbol" w:hAnsi="StarSymbol" w:cs="StarSymbol"/>
      <w:sz w:val="18"/>
      <w:szCs w:val="18"/>
    </w:rPr>
  </w:style>
  <w:style w:type="character" w:customStyle="1" w:styleId="WW8Num76z0">
    <w:name w:val="WW8Num76z0"/>
    <w:rsid w:val="001A2C8E"/>
    <w:rPr>
      <w:rFonts w:ascii="Wingdings" w:hAnsi="Wingdings" w:cs="StarSymbol"/>
      <w:sz w:val="20"/>
      <w:szCs w:val="20"/>
    </w:rPr>
  </w:style>
  <w:style w:type="character" w:customStyle="1" w:styleId="WW8Num76z1">
    <w:name w:val="WW8Num76z1"/>
    <w:rsid w:val="001A2C8E"/>
    <w:rPr>
      <w:rFonts w:ascii="Wingdings 2" w:hAnsi="Wingdings 2" w:cs="StarSymbol"/>
      <w:sz w:val="18"/>
      <w:szCs w:val="18"/>
    </w:rPr>
  </w:style>
  <w:style w:type="character" w:customStyle="1" w:styleId="WW8Num76z2">
    <w:name w:val="WW8Num76z2"/>
    <w:rsid w:val="001A2C8E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sid w:val="001A2C8E"/>
    <w:rPr>
      <w:rFonts w:ascii="Wingdings" w:hAnsi="Wingdings" w:cs="StarSymbol"/>
      <w:sz w:val="20"/>
      <w:szCs w:val="20"/>
    </w:rPr>
  </w:style>
  <w:style w:type="character" w:customStyle="1" w:styleId="WW8Num77z1">
    <w:name w:val="WW8Num77z1"/>
    <w:rsid w:val="001A2C8E"/>
    <w:rPr>
      <w:rFonts w:ascii="Wingdings 2" w:hAnsi="Wingdings 2" w:cs="StarSymbol"/>
      <w:sz w:val="18"/>
      <w:szCs w:val="18"/>
    </w:rPr>
  </w:style>
  <w:style w:type="character" w:customStyle="1" w:styleId="WW8Num77z2">
    <w:name w:val="WW8Num77z2"/>
    <w:rsid w:val="001A2C8E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sid w:val="001A2C8E"/>
    <w:rPr>
      <w:rFonts w:ascii="Wingdings" w:hAnsi="Wingdings" w:cs="StarSymbol"/>
      <w:sz w:val="20"/>
      <w:szCs w:val="20"/>
    </w:rPr>
  </w:style>
  <w:style w:type="character" w:customStyle="1" w:styleId="WW8Num78z1">
    <w:name w:val="WW8Num78z1"/>
    <w:rsid w:val="001A2C8E"/>
    <w:rPr>
      <w:rFonts w:ascii="Wingdings 2" w:hAnsi="Wingdings 2" w:cs="StarSymbol"/>
      <w:sz w:val="18"/>
      <w:szCs w:val="18"/>
    </w:rPr>
  </w:style>
  <w:style w:type="character" w:customStyle="1" w:styleId="WW8Num78z2">
    <w:name w:val="WW8Num78z2"/>
    <w:rsid w:val="001A2C8E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sid w:val="001A2C8E"/>
    <w:rPr>
      <w:rFonts w:ascii="Wingdings" w:hAnsi="Wingdings" w:cs="StarSymbol"/>
      <w:sz w:val="20"/>
      <w:szCs w:val="20"/>
    </w:rPr>
  </w:style>
  <w:style w:type="character" w:customStyle="1" w:styleId="WW8Num79z1">
    <w:name w:val="WW8Num79z1"/>
    <w:rsid w:val="001A2C8E"/>
    <w:rPr>
      <w:rFonts w:ascii="Wingdings 2" w:hAnsi="Wingdings 2" w:cs="StarSymbol"/>
      <w:sz w:val="18"/>
      <w:szCs w:val="18"/>
    </w:rPr>
  </w:style>
  <w:style w:type="character" w:customStyle="1" w:styleId="WW8Num79z2">
    <w:name w:val="WW8Num79z2"/>
    <w:rsid w:val="001A2C8E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sid w:val="001A2C8E"/>
    <w:rPr>
      <w:rFonts w:ascii="Wingdings" w:hAnsi="Wingdings" w:cs="StarSymbol"/>
      <w:sz w:val="20"/>
      <w:szCs w:val="20"/>
    </w:rPr>
  </w:style>
  <w:style w:type="character" w:customStyle="1" w:styleId="WW8Num80z1">
    <w:name w:val="WW8Num80z1"/>
    <w:rsid w:val="001A2C8E"/>
    <w:rPr>
      <w:rFonts w:ascii="Wingdings 2" w:hAnsi="Wingdings 2" w:cs="StarSymbol"/>
      <w:sz w:val="18"/>
      <w:szCs w:val="18"/>
    </w:rPr>
  </w:style>
  <w:style w:type="character" w:customStyle="1" w:styleId="WW8Num80z2">
    <w:name w:val="WW8Num80z2"/>
    <w:rsid w:val="001A2C8E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sid w:val="001A2C8E"/>
    <w:rPr>
      <w:rFonts w:ascii="Wingdings" w:hAnsi="Wingdings" w:cs="StarSymbol"/>
      <w:sz w:val="20"/>
      <w:szCs w:val="20"/>
    </w:rPr>
  </w:style>
  <w:style w:type="character" w:customStyle="1" w:styleId="WW8Num81z1">
    <w:name w:val="WW8Num81z1"/>
    <w:rsid w:val="001A2C8E"/>
    <w:rPr>
      <w:rFonts w:ascii="Wingdings 2" w:hAnsi="Wingdings 2" w:cs="StarSymbol"/>
      <w:sz w:val="18"/>
      <w:szCs w:val="18"/>
    </w:rPr>
  </w:style>
  <w:style w:type="character" w:customStyle="1" w:styleId="WW8Num81z2">
    <w:name w:val="WW8Num81z2"/>
    <w:rsid w:val="001A2C8E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sid w:val="001A2C8E"/>
    <w:rPr>
      <w:rFonts w:ascii="Wingdings" w:hAnsi="Wingdings" w:cs="StarSymbol"/>
      <w:sz w:val="20"/>
      <w:szCs w:val="20"/>
    </w:rPr>
  </w:style>
  <w:style w:type="character" w:customStyle="1" w:styleId="WW8Num82z1">
    <w:name w:val="WW8Num82z1"/>
    <w:rsid w:val="001A2C8E"/>
    <w:rPr>
      <w:rFonts w:ascii="Wingdings 2" w:hAnsi="Wingdings 2" w:cs="StarSymbol"/>
      <w:sz w:val="18"/>
      <w:szCs w:val="18"/>
    </w:rPr>
  </w:style>
  <w:style w:type="character" w:customStyle="1" w:styleId="WW8Num82z2">
    <w:name w:val="WW8Num82z2"/>
    <w:rsid w:val="001A2C8E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sid w:val="001A2C8E"/>
    <w:rPr>
      <w:rFonts w:ascii="Wingdings" w:hAnsi="Wingdings" w:cs="StarSymbol"/>
      <w:sz w:val="20"/>
      <w:szCs w:val="20"/>
    </w:rPr>
  </w:style>
  <w:style w:type="character" w:customStyle="1" w:styleId="WW8Num83z1">
    <w:name w:val="WW8Num83z1"/>
    <w:rsid w:val="001A2C8E"/>
    <w:rPr>
      <w:rFonts w:ascii="Wingdings 2" w:hAnsi="Wingdings 2" w:cs="StarSymbol"/>
      <w:sz w:val="18"/>
      <w:szCs w:val="18"/>
    </w:rPr>
  </w:style>
  <w:style w:type="character" w:customStyle="1" w:styleId="WW8Num83z2">
    <w:name w:val="WW8Num83z2"/>
    <w:rsid w:val="001A2C8E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sid w:val="001A2C8E"/>
    <w:rPr>
      <w:rFonts w:ascii="Wingdings" w:hAnsi="Wingdings" w:cs="StarSymbol"/>
      <w:sz w:val="20"/>
      <w:szCs w:val="20"/>
    </w:rPr>
  </w:style>
  <w:style w:type="character" w:customStyle="1" w:styleId="WW8Num84z1">
    <w:name w:val="WW8Num84z1"/>
    <w:rsid w:val="001A2C8E"/>
    <w:rPr>
      <w:rFonts w:ascii="Wingdings 2" w:hAnsi="Wingdings 2" w:cs="StarSymbol"/>
      <w:sz w:val="18"/>
      <w:szCs w:val="18"/>
    </w:rPr>
  </w:style>
  <w:style w:type="character" w:customStyle="1" w:styleId="WW8Num84z2">
    <w:name w:val="WW8Num84z2"/>
    <w:rsid w:val="001A2C8E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sid w:val="001A2C8E"/>
    <w:rPr>
      <w:rFonts w:ascii="Wingdings" w:hAnsi="Wingdings" w:cs="StarSymbol"/>
      <w:sz w:val="20"/>
      <w:szCs w:val="20"/>
    </w:rPr>
  </w:style>
  <w:style w:type="character" w:customStyle="1" w:styleId="WW8Num85z1">
    <w:name w:val="WW8Num85z1"/>
    <w:rsid w:val="001A2C8E"/>
    <w:rPr>
      <w:rFonts w:ascii="Wingdings 2" w:hAnsi="Wingdings 2" w:cs="StarSymbol"/>
      <w:sz w:val="18"/>
      <w:szCs w:val="18"/>
    </w:rPr>
  </w:style>
  <w:style w:type="character" w:customStyle="1" w:styleId="WW8Num85z2">
    <w:name w:val="WW8Num85z2"/>
    <w:rsid w:val="001A2C8E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sid w:val="001A2C8E"/>
    <w:rPr>
      <w:rFonts w:ascii="Wingdings" w:hAnsi="Wingdings" w:cs="StarSymbol"/>
      <w:sz w:val="20"/>
      <w:szCs w:val="20"/>
    </w:rPr>
  </w:style>
  <w:style w:type="character" w:customStyle="1" w:styleId="WW8Num86z1">
    <w:name w:val="WW8Num86z1"/>
    <w:rsid w:val="001A2C8E"/>
    <w:rPr>
      <w:rFonts w:ascii="Wingdings 2" w:hAnsi="Wingdings 2" w:cs="StarSymbol"/>
      <w:sz w:val="18"/>
      <w:szCs w:val="18"/>
    </w:rPr>
  </w:style>
  <w:style w:type="character" w:customStyle="1" w:styleId="WW8Num86z2">
    <w:name w:val="WW8Num86z2"/>
    <w:rsid w:val="001A2C8E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sid w:val="001A2C8E"/>
    <w:rPr>
      <w:rFonts w:ascii="Wingdings" w:hAnsi="Wingdings" w:cs="StarSymbol"/>
      <w:sz w:val="20"/>
      <w:szCs w:val="20"/>
    </w:rPr>
  </w:style>
  <w:style w:type="character" w:customStyle="1" w:styleId="WW8Num87z1">
    <w:name w:val="WW8Num87z1"/>
    <w:rsid w:val="001A2C8E"/>
    <w:rPr>
      <w:rFonts w:ascii="Wingdings 2" w:hAnsi="Wingdings 2" w:cs="StarSymbol"/>
      <w:sz w:val="18"/>
      <w:szCs w:val="18"/>
    </w:rPr>
  </w:style>
  <w:style w:type="character" w:customStyle="1" w:styleId="WW8Num87z2">
    <w:name w:val="WW8Num87z2"/>
    <w:rsid w:val="001A2C8E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sid w:val="001A2C8E"/>
    <w:rPr>
      <w:rFonts w:ascii="Wingdings" w:hAnsi="Wingdings" w:cs="StarSymbol"/>
      <w:sz w:val="20"/>
      <w:szCs w:val="20"/>
    </w:rPr>
  </w:style>
  <w:style w:type="character" w:customStyle="1" w:styleId="WW8Num88z1">
    <w:name w:val="WW8Num88z1"/>
    <w:rsid w:val="001A2C8E"/>
    <w:rPr>
      <w:rFonts w:ascii="Wingdings 2" w:hAnsi="Wingdings 2" w:cs="StarSymbol"/>
      <w:sz w:val="18"/>
      <w:szCs w:val="18"/>
    </w:rPr>
  </w:style>
  <w:style w:type="character" w:customStyle="1" w:styleId="WW8Num88z2">
    <w:name w:val="WW8Num88z2"/>
    <w:rsid w:val="001A2C8E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sid w:val="001A2C8E"/>
    <w:rPr>
      <w:rFonts w:ascii="Wingdings" w:hAnsi="Wingdings" w:cs="StarSymbol"/>
      <w:sz w:val="20"/>
      <w:szCs w:val="20"/>
    </w:rPr>
  </w:style>
  <w:style w:type="character" w:customStyle="1" w:styleId="WW8Num89z1">
    <w:name w:val="WW8Num89z1"/>
    <w:rsid w:val="001A2C8E"/>
    <w:rPr>
      <w:rFonts w:ascii="Wingdings 2" w:hAnsi="Wingdings 2" w:cs="StarSymbol"/>
      <w:sz w:val="18"/>
      <w:szCs w:val="18"/>
    </w:rPr>
  </w:style>
  <w:style w:type="character" w:customStyle="1" w:styleId="WW8Num89z2">
    <w:name w:val="WW8Num89z2"/>
    <w:rsid w:val="001A2C8E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sid w:val="001A2C8E"/>
    <w:rPr>
      <w:rFonts w:ascii="Wingdings" w:hAnsi="Wingdings" w:cs="StarSymbol"/>
      <w:sz w:val="20"/>
      <w:szCs w:val="20"/>
    </w:rPr>
  </w:style>
  <w:style w:type="character" w:customStyle="1" w:styleId="WW8Num90z1">
    <w:name w:val="WW8Num90z1"/>
    <w:rsid w:val="001A2C8E"/>
    <w:rPr>
      <w:rFonts w:ascii="Wingdings 2" w:hAnsi="Wingdings 2" w:cs="StarSymbol"/>
      <w:sz w:val="18"/>
      <w:szCs w:val="18"/>
    </w:rPr>
  </w:style>
  <w:style w:type="character" w:customStyle="1" w:styleId="WW8Num90z2">
    <w:name w:val="WW8Num90z2"/>
    <w:rsid w:val="001A2C8E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sid w:val="001A2C8E"/>
    <w:rPr>
      <w:rFonts w:ascii="Wingdings" w:hAnsi="Wingdings" w:cs="StarSymbol"/>
      <w:sz w:val="20"/>
      <w:szCs w:val="20"/>
    </w:rPr>
  </w:style>
  <w:style w:type="character" w:customStyle="1" w:styleId="WW8Num91z1">
    <w:name w:val="WW8Num91z1"/>
    <w:rsid w:val="001A2C8E"/>
    <w:rPr>
      <w:rFonts w:ascii="Wingdings 2" w:hAnsi="Wingdings 2" w:cs="StarSymbol"/>
      <w:sz w:val="18"/>
      <w:szCs w:val="18"/>
    </w:rPr>
  </w:style>
  <w:style w:type="character" w:customStyle="1" w:styleId="WW8Num91z2">
    <w:name w:val="WW8Num91z2"/>
    <w:rsid w:val="001A2C8E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sid w:val="001A2C8E"/>
    <w:rPr>
      <w:rFonts w:ascii="Wingdings" w:hAnsi="Wingdings" w:cs="StarSymbol"/>
      <w:sz w:val="20"/>
      <w:szCs w:val="20"/>
    </w:rPr>
  </w:style>
  <w:style w:type="character" w:customStyle="1" w:styleId="WW8Num92z1">
    <w:name w:val="WW8Num92z1"/>
    <w:rsid w:val="001A2C8E"/>
    <w:rPr>
      <w:rFonts w:ascii="Wingdings 2" w:hAnsi="Wingdings 2" w:cs="StarSymbol"/>
      <w:sz w:val="18"/>
      <w:szCs w:val="18"/>
    </w:rPr>
  </w:style>
  <w:style w:type="character" w:customStyle="1" w:styleId="WW8Num92z2">
    <w:name w:val="WW8Num92z2"/>
    <w:rsid w:val="001A2C8E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sid w:val="001A2C8E"/>
    <w:rPr>
      <w:rFonts w:ascii="Wingdings" w:hAnsi="Wingdings" w:cs="StarSymbol"/>
      <w:sz w:val="20"/>
      <w:szCs w:val="20"/>
    </w:rPr>
  </w:style>
  <w:style w:type="character" w:customStyle="1" w:styleId="WW8Num93z1">
    <w:name w:val="WW8Num93z1"/>
    <w:rsid w:val="001A2C8E"/>
    <w:rPr>
      <w:rFonts w:ascii="Wingdings 2" w:hAnsi="Wingdings 2" w:cs="StarSymbol"/>
      <w:sz w:val="18"/>
      <w:szCs w:val="18"/>
    </w:rPr>
  </w:style>
  <w:style w:type="character" w:customStyle="1" w:styleId="WW8Num93z2">
    <w:name w:val="WW8Num93z2"/>
    <w:rsid w:val="001A2C8E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sid w:val="001A2C8E"/>
    <w:rPr>
      <w:rFonts w:ascii="Wingdings" w:hAnsi="Wingdings" w:cs="StarSymbol"/>
      <w:sz w:val="20"/>
      <w:szCs w:val="20"/>
    </w:rPr>
  </w:style>
  <w:style w:type="character" w:customStyle="1" w:styleId="WW8Num94z1">
    <w:name w:val="WW8Num94z1"/>
    <w:rsid w:val="001A2C8E"/>
    <w:rPr>
      <w:rFonts w:ascii="Wingdings 2" w:hAnsi="Wingdings 2" w:cs="StarSymbol"/>
      <w:sz w:val="18"/>
      <w:szCs w:val="18"/>
    </w:rPr>
  </w:style>
  <w:style w:type="character" w:customStyle="1" w:styleId="WW8Num94z2">
    <w:name w:val="WW8Num94z2"/>
    <w:rsid w:val="001A2C8E"/>
    <w:rPr>
      <w:rFonts w:ascii="StarSymbol" w:hAnsi="StarSymbol" w:cs="StarSymbol"/>
      <w:sz w:val="18"/>
      <w:szCs w:val="18"/>
    </w:rPr>
  </w:style>
  <w:style w:type="character" w:customStyle="1" w:styleId="WW8Num95z0">
    <w:name w:val="WW8Num95z0"/>
    <w:rsid w:val="001A2C8E"/>
    <w:rPr>
      <w:rFonts w:ascii="Wingdings" w:hAnsi="Wingdings" w:cs="StarSymbol"/>
      <w:sz w:val="20"/>
      <w:szCs w:val="20"/>
    </w:rPr>
  </w:style>
  <w:style w:type="character" w:customStyle="1" w:styleId="WW8Num95z1">
    <w:name w:val="WW8Num95z1"/>
    <w:rsid w:val="001A2C8E"/>
    <w:rPr>
      <w:rFonts w:ascii="Wingdings 2" w:hAnsi="Wingdings 2" w:cs="StarSymbol"/>
      <w:sz w:val="18"/>
      <w:szCs w:val="18"/>
    </w:rPr>
  </w:style>
  <w:style w:type="character" w:customStyle="1" w:styleId="WW8Num95z2">
    <w:name w:val="WW8Num95z2"/>
    <w:rsid w:val="001A2C8E"/>
    <w:rPr>
      <w:rFonts w:ascii="StarSymbol" w:hAnsi="StarSymbol" w:cs="StarSymbol"/>
      <w:sz w:val="18"/>
      <w:szCs w:val="18"/>
    </w:rPr>
  </w:style>
  <w:style w:type="character" w:customStyle="1" w:styleId="WW8Num96z0">
    <w:name w:val="WW8Num96z0"/>
    <w:rsid w:val="001A2C8E"/>
    <w:rPr>
      <w:rFonts w:ascii="Wingdings" w:hAnsi="Wingdings" w:cs="StarSymbol"/>
      <w:sz w:val="20"/>
      <w:szCs w:val="20"/>
    </w:rPr>
  </w:style>
  <w:style w:type="character" w:customStyle="1" w:styleId="WW8Num96z1">
    <w:name w:val="WW8Num96z1"/>
    <w:rsid w:val="001A2C8E"/>
    <w:rPr>
      <w:rFonts w:ascii="Wingdings 2" w:hAnsi="Wingdings 2" w:cs="StarSymbol"/>
      <w:sz w:val="18"/>
      <w:szCs w:val="18"/>
    </w:rPr>
  </w:style>
  <w:style w:type="character" w:customStyle="1" w:styleId="WW8Num96z2">
    <w:name w:val="WW8Num96z2"/>
    <w:rsid w:val="001A2C8E"/>
    <w:rPr>
      <w:rFonts w:ascii="StarSymbol" w:hAnsi="StarSymbol" w:cs="StarSymbol"/>
      <w:sz w:val="18"/>
      <w:szCs w:val="18"/>
    </w:rPr>
  </w:style>
  <w:style w:type="character" w:customStyle="1" w:styleId="WW8Num97z0">
    <w:name w:val="WW8Num97z0"/>
    <w:rsid w:val="001A2C8E"/>
    <w:rPr>
      <w:rFonts w:ascii="Wingdings" w:hAnsi="Wingdings" w:cs="StarSymbol"/>
      <w:sz w:val="20"/>
      <w:szCs w:val="20"/>
    </w:rPr>
  </w:style>
  <w:style w:type="character" w:customStyle="1" w:styleId="WW8Num97z1">
    <w:name w:val="WW8Num97z1"/>
    <w:rsid w:val="001A2C8E"/>
    <w:rPr>
      <w:rFonts w:ascii="Wingdings 2" w:hAnsi="Wingdings 2" w:cs="StarSymbol"/>
      <w:sz w:val="18"/>
      <w:szCs w:val="18"/>
    </w:rPr>
  </w:style>
  <w:style w:type="character" w:customStyle="1" w:styleId="WW8Num97z2">
    <w:name w:val="WW8Num97z2"/>
    <w:rsid w:val="001A2C8E"/>
    <w:rPr>
      <w:rFonts w:ascii="StarSymbol" w:hAnsi="StarSymbol" w:cs="StarSymbol"/>
      <w:sz w:val="18"/>
      <w:szCs w:val="18"/>
    </w:rPr>
  </w:style>
  <w:style w:type="character" w:customStyle="1" w:styleId="WW8Num98z0">
    <w:name w:val="WW8Num98z0"/>
    <w:rsid w:val="001A2C8E"/>
    <w:rPr>
      <w:rFonts w:ascii="Wingdings" w:hAnsi="Wingdings" w:cs="StarSymbol"/>
      <w:sz w:val="20"/>
      <w:szCs w:val="20"/>
    </w:rPr>
  </w:style>
  <w:style w:type="character" w:customStyle="1" w:styleId="WW8Num98z1">
    <w:name w:val="WW8Num98z1"/>
    <w:rsid w:val="001A2C8E"/>
    <w:rPr>
      <w:rFonts w:ascii="Wingdings 2" w:hAnsi="Wingdings 2" w:cs="StarSymbol"/>
      <w:sz w:val="18"/>
      <w:szCs w:val="18"/>
    </w:rPr>
  </w:style>
  <w:style w:type="character" w:customStyle="1" w:styleId="WW8Num98z2">
    <w:name w:val="WW8Num98z2"/>
    <w:rsid w:val="001A2C8E"/>
    <w:rPr>
      <w:rFonts w:ascii="StarSymbol" w:hAnsi="StarSymbol" w:cs="StarSymbol"/>
      <w:sz w:val="18"/>
      <w:szCs w:val="18"/>
    </w:rPr>
  </w:style>
  <w:style w:type="character" w:customStyle="1" w:styleId="WW8Num99z0">
    <w:name w:val="WW8Num99z0"/>
    <w:rsid w:val="001A2C8E"/>
    <w:rPr>
      <w:rFonts w:ascii="Wingdings" w:hAnsi="Wingdings" w:cs="StarSymbol"/>
      <w:sz w:val="20"/>
      <w:szCs w:val="20"/>
    </w:rPr>
  </w:style>
  <w:style w:type="character" w:customStyle="1" w:styleId="WW8Num99z1">
    <w:name w:val="WW8Num99z1"/>
    <w:rsid w:val="001A2C8E"/>
    <w:rPr>
      <w:rFonts w:ascii="Wingdings 2" w:hAnsi="Wingdings 2" w:cs="StarSymbol"/>
      <w:sz w:val="18"/>
      <w:szCs w:val="18"/>
    </w:rPr>
  </w:style>
  <w:style w:type="character" w:customStyle="1" w:styleId="WW8Num99z2">
    <w:name w:val="WW8Num99z2"/>
    <w:rsid w:val="001A2C8E"/>
    <w:rPr>
      <w:rFonts w:ascii="StarSymbol" w:hAnsi="StarSymbol" w:cs="StarSymbol"/>
      <w:sz w:val="18"/>
      <w:szCs w:val="18"/>
    </w:rPr>
  </w:style>
  <w:style w:type="character" w:customStyle="1" w:styleId="WW8Num100z0">
    <w:name w:val="WW8Num100z0"/>
    <w:rsid w:val="001A2C8E"/>
    <w:rPr>
      <w:rFonts w:ascii="Wingdings" w:hAnsi="Wingdings" w:cs="StarSymbol"/>
      <w:sz w:val="20"/>
      <w:szCs w:val="20"/>
    </w:rPr>
  </w:style>
  <w:style w:type="character" w:customStyle="1" w:styleId="WW8Num100z1">
    <w:name w:val="WW8Num100z1"/>
    <w:rsid w:val="001A2C8E"/>
    <w:rPr>
      <w:rFonts w:ascii="Wingdings 2" w:hAnsi="Wingdings 2" w:cs="StarSymbol"/>
      <w:sz w:val="18"/>
      <w:szCs w:val="18"/>
    </w:rPr>
  </w:style>
  <w:style w:type="character" w:customStyle="1" w:styleId="WW8Num100z2">
    <w:name w:val="WW8Num100z2"/>
    <w:rsid w:val="001A2C8E"/>
    <w:rPr>
      <w:rFonts w:ascii="StarSymbol" w:hAnsi="StarSymbol" w:cs="StarSymbol"/>
      <w:sz w:val="18"/>
      <w:szCs w:val="18"/>
    </w:rPr>
  </w:style>
  <w:style w:type="character" w:customStyle="1" w:styleId="WW8Num101z0">
    <w:name w:val="WW8Num101z0"/>
    <w:rsid w:val="001A2C8E"/>
    <w:rPr>
      <w:rFonts w:ascii="Wingdings" w:hAnsi="Wingdings" w:cs="StarSymbol"/>
      <w:sz w:val="20"/>
      <w:szCs w:val="20"/>
    </w:rPr>
  </w:style>
  <w:style w:type="character" w:customStyle="1" w:styleId="WW8Num101z1">
    <w:name w:val="WW8Num101z1"/>
    <w:rsid w:val="001A2C8E"/>
    <w:rPr>
      <w:rFonts w:ascii="Wingdings 2" w:hAnsi="Wingdings 2" w:cs="StarSymbol"/>
      <w:sz w:val="18"/>
      <w:szCs w:val="18"/>
    </w:rPr>
  </w:style>
  <w:style w:type="character" w:customStyle="1" w:styleId="WW8Num101z2">
    <w:name w:val="WW8Num101z2"/>
    <w:rsid w:val="001A2C8E"/>
    <w:rPr>
      <w:rFonts w:ascii="StarSymbol" w:hAnsi="StarSymbol" w:cs="StarSymbol"/>
      <w:sz w:val="18"/>
      <w:szCs w:val="18"/>
    </w:rPr>
  </w:style>
  <w:style w:type="character" w:customStyle="1" w:styleId="WW8Num102z0">
    <w:name w:val="WW8Num102z0"/>
    <w:rsid w:val="001A2C8E"/>
    <w:rPr>
      <w:rFonts w:ascii="Wingdings" w:hAnsi="Wingdings" w:cs="StarSymbol"/>
      <w:sz w:val="20"/>
      <w:szCs w:val="20"/>
    </w:rPr>
  </w:style>
  <w:style w:type="character" w:customStyle="1" w:styleId="WW8Num102z1">
    <w:name w:val="WW8Num102z1"/>
    <w:rsid w:val="001A2C8E"/>
    <w:rPr>
      <w:rFonts w:ascii="Wingdings 2" w:hAnsi="Wingdings 2" w:cs="StarSymbol"/>
      <w:sz w:val="18"/>
      <w:szCs w:val="18"/>
    </w:rPr>
  </w:style>
  <w:style w:type="character" w:customStyle="1" w:styleId="WW8Num102z2">
    <w:name w:val="WW8Num102z2"/>
    <w:rsid w:val="001A2C8E"/>
    <w:rPr>
      <w:rFonts w:ascii="StarSymbol" w:hAnsi="StarSymbol" w:cs="StarSymbol"/>
      <w:sz w:val="18"/>
      <w:szCs w:val="18"/>
    </w:rPr>
  </w:style>
  <w:style w:type="character" w:customStyle="1" w:styleId="WW8Num103z0">
    <w:name w:val="WW8Num103z0"/>
    <w:rsid w:val="001A2C8E"/>
    <w:rPr>
      <w:rFonts w:ascii="Wingdings" w:hAnsi="Wingdings" w:cs="StarSymbol"/>
      <w:sz w:val="20"/>
      <w:szCs w:val="20"/>
    </w:rPr>
  </w:style>
  <w:style w:type="character" w:customStyle="1" w:styleId="WW8Num103z1">
    <w:name w:val="WW8Num103z1"/>
    <w:rsid w:val="001A2C8E"/>
    <w:rPr>
      <w:rFonts w:ascii="Wingdings 2" w:hAnsi="Wingdings 2" w:cs="StarSymbol"/>
      <w:sz w:val="18"/>
      <w:szCs w:val="18"/>
    </w:rPr>
  </w:style>
  <w:style w:type="character" w:customStyle="1" w:styleId="WW8Num103z2">
    <w:name w:val="WW8Num103z2"/>
    <w:rsid w:val="001A2C8E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sid w:val="001A2C8E"/>
    <w:rPr>
      <w:rFonts w:ascii="Wingdings" w:hAnsi="Wingdings" w:cs="StarSymbol"/>
      <w:sz w:val="20"/>
      <w:szCs w:val="20"/>
    </w:rPr>
  </w:style>
  <w:style w:type="character" w:customStyle="1" w:styleId="WW8Num104z1">
    <w:name w:val="WW8Num104z1"/>
    <w:rsid w:val="001A2C8E"/>
    <w:rPr>
      <w:rFonts w:ascii="Wingdings 2" w:hAnsi="Wingdings 2" w:cs="StarSymbol"/>
      <w:sz w:val="18"/>
      <w:szCs w:val="18"/>
    </w:rPr>
  </w:style>
  <w:style w:type="character" w:customStyle="1" w:styleId="WW8Num104z2">
    <w:name w:val="WW8Num104z2"/>
    <w:rsid w:val="001A2C8E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sid w:val="001A2C8E"/>
    <w:rPr>
      <w:rFonts w:ascii="Wingdings" w:hAnsi="Wingdings" w:cs="StarSymbol"/>
      <w:sz w:val="20"/>
      <w:szCs w:val="20"/>
    </w:rPr>
  </w:style>
  <w:style w:type="character" w:customStyle="1" w:styleId="WW8Num105z1">
    <w:name w:val="WW8Num105z1"/>
    <w:rsid w:val="001A2C8E"/>
    <w:rPr>
      <w:rFonts w:ascii="Wingdings 2" w:hAnsi="Wingdings 2" w:cs="StarSymbol"/>
      <w:sz w:val="18"/>
      <w:szCs w:val="18"/>
    </w:rPr>
  </w:style>
  <w:style w:type="character" w:customStyle="1" w:styleId="WW8Num105z2">
    <w:name w:val="WW8Num105z2"/>
    <w:rsid w:val="001A2C8E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sid w:val="001A2C8E"/>
    <w:rPr>
      <w:rFonts w:ascii="Wingdings" w:hAnsi="Wingdings" w:cs="StarSymbol"/>
      <w:sz w:val="20"/>
      <w:szCs w:val="20"/>
    </w:rPr>
  </w:style>
  <w:style w:type="character" w:customStyle="1" w:styleId="WW8Num106z1">
    <w:name w:val="WW8Num106z1"/>
    <w:rsid w:val="001A2C8E"/>
    <w:rPr>
      <w:rFonts w:ascii="Wingdings 2" w:hAnsi="Wingdings 2" w:cs="StarSymbol"/>
      <w:sz w:val="18"/>
      <w:szCs w:val="18"/>
    </w:rPr>
  </w:style>
  <w:style w:type="character" w:customStyle="1" w:styleId="WW8Num106z2">
    <w:name w:val="WW8Num106z2"/>
    <w:rsid w:val="001A2C8E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sid w:val="001A2C8E"/>
    <w:rPr>
      <w:rFonts w:ascii="Wingdings" w:hAnsi="Wingdings" w:cs="StarSymbol"/>
      <w:sz w:val="20"/>
      <w:szCs w:val="20"/>
    </w:rPr>
  </w:style>
  <w:style w:type="character" w:customStyle="1" w:styleId="WW8Num107z1">
    <w:name w:val="WW8Num107z1"/>
    <w:rsid w:val="001A2C8E"/>
    <w:rPr>
      <w:rFonts w:ascii="Wingdings 2" w:hAnsi="Wingdings 2" w:cs="StarSymbol"/>
      <w:sz w:val="18"/>
      <w:szCs w:val="18"/>
    </w:rPr>
  </w:style>
  <w:style w:type="character" w:customStyle="1" w:styleId="WW8Num107z2">
    <w:name w:val="WW8Num107z2"/>
    <w:rsid w:val="001A2C8E"/>
    <w:rPr>
      <w:rFonts w:ascii="StarSymbol" w:hAnsi="StarSymbol" w:cs="StarSymbol"/>
      <w:sz w:val="18"/>
      <w:szCs w:val="18"/>
    </w:rPr>
  </w:style>
  <w:style w:type="character" w:customStyle="1" w:styleId="WW8Num108z0">
    <w:name w:val="WW8Num108z0"/>
    <w:rsid w:val="001A2C8E"/>
    <w:rPr>
      <w:rFonts w:ascii="Wingdings" w:hAnsi="Wingdings" w:cs="StarSymbol"/>
      <w:sz w:val="20"/>
      <w:szCs w:val="20"/>
    </w:rPr>
  </w:style>
  <w:style w:type="character" w:customStyle="1" w:styleId="WW8Num108z1">
    <w:name w:val="WW8Num108z1"/>
    <w:rsid w:val="001A2C8E"/>
    <w:rPr>
      <w:rFonts w:ascii="Wingdings 2" w:hAnsi="Wingdings 2" w:cs="StarSymbol"/>
      <w:sz w:val="18"/>
      <w:szCs w:val="18"/>
    </w:rPr>
  </w:style>
  <w:style w:type="character" w:customStyle="1" w:styleId="WW8Num108z2">
    <w:name w:val="WW8Num108z2"/>
    <w:rsid w:val="001A2C8E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sid w:val="001A2C8E"/>
    <w:rPr>
      <w:rFonts w:ascii="Wingdings" w:hAnsi="Wingdings" w:cs="StarSymbol"/>
      <w:sz w:val="20"/>
      <w:szCs w:val="20"/>
    </w:rPr>
  </w:style>
  <w:style w:type="character" w:customStyle="1" w:styleId="WW8Num109z1">
    <w:name w:val="WW8Num109z1"/>
    <w:rsid w:val="001A2C8E"/>
    <w:rPr>
      <w:rFonts w:ascii="Wingdings 2" w:hAnsi="Wingdings 2" w:cs="StarSymbol"/>
      <w:sz w:val="18"/>
      <w:szCs w:val="18"/>
    </w:rPr>
  </w:style>
  <w:style w:type="character" w:customStyle="1" w:styleId="WW8Num109z2">
    <w:name w:val="WW8Num109z2"/>
    <w:rsid w:val="001A2C8E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sid w:val="001A2C8E"/>
    <w:rPr>
      <w:rFonts w:ascii="Wingdings" w:hAnsi="Wingdings" w:cs="StarSymbol"/>
      <w:sz w:val="20"/>
      <w:szCs w:val="20"/>
    </w:rPr>
  </w:style>
  <w:style w:type="character" w:customStyle="1" w:styleId="WW8Num110z1">
    <w:name w:val="WW8Num110z1"/>
    <w:rsid w:val="001A2C8E"/>
    <w:rPr>
      <w:rFonts w:ascii="Wingdings 2" w:hAnsi="Wingdings 2" w:cs="StarSymbol"/>
      <w:sz w:val="18"/>
      <w:szCs w:val="18"/>
    </w:rPr>
  </w:style>
  <w:style w:type="character" w:customStyle="1" w:styleId="WW8Num110z2">
    <w:name w:val="WW8Num110z2"/>
    <w:rsid w:val="001A2C8E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sid w:val="001A2C8E"/>
    <w:rPr>
      <w:rFonts w:ascii="Wingdings" w:hAnsi="Wingdings" w:cs="StarSymbol"/>
      <w:sz w:val="20"/>
      <w:szCs w:val="20"/>
    </w:rPr>
  </w:style>
  <w:style w:type="character" w:customStyle="1" w:styleId="WW8Num111z1">
    <w:name w:val="WW8Num111z1"/>
    <w:rsid w:val="001A2C8E"/>
    <w:rPr>
      <w:rFonts w:ascii="Wingdings 2" w:hAnsi="Wingdings 2" w:cs="StarSymbol"/>
      <w:sz w:val="18"/>
      <w:szCs w:val="18"/>
    </w:rPr>
  </w:style>
  <w:style w:type="character" w:customStyle="1" w:styleId="WW8Num111z2">
    <w:name w:val="WW8Num111z2"/>
    <w:rsid w:val="001A2C8E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sid w:val="001A2C8E"/>
    <w:rPr>
      <w:rFonts w:ascii="Wingdings" w:hAnsi="Wingdings" w:cs="StarSymbol"/>
      <w:sz w:val="20"/>
      <w:szCs w:val="20"/>
    </w:rPr>
  </w:style>
  <w:style w:type="character" w:customStyle="1" w:styleId="WW8Num112z1">
    <w:name w:val="WW8Num112z1"/>
    <w:rsid w:val="001A2C8E"/>
    <w:rPr>
      <w:rFonts w:ascii="Wingdings 2" w:hAnsi="Wingdings 2" w:cs="StarSymbol"/>
      <w:sz w:val="18"/>
      <w:szCs w:val="18"/>
    </w:rPr>
  </w:style>
  <w:style w:type="character" w:customStyle="1" w:styleId="WW8Num112z2">
    <w:name w:val="WW8Num112z2"/>
    <w:rsid w:val="001A2C8E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sid w:val="001A2C8E"/>
    <w:rPr>
      <w:rFonts w:ascii="Wingdings" w:hAnsi="Wingdings" w:cs="StarSymbol"/>
      <w:sz w:val="20"/>
      <w:szCs w:val="20"/>
    </w:rPr>
  </w:style>
  <w:style w:type="character" w:customStyle="1" w:styleId="WW8Num113z1">
    <w:name w:val="WW8Num113z1"/>
    <w:rsid w:val="001A2C8E"/>
    <w:rPr>
      <w:rFonts w:ascii="Wingdings 2" w:hAnsi="Wingdings 2" w:cs="StarSymbol"/>
      <w:sz w:val="18"/>
      <w:szCs w:val="18"/>
    </w:rPr>
  </w:style>
  <w:style w:type="character" w:customStyle="1" w:styleId="WW8Num113z2">
    <w:name w:val="WW8Num113z2"/>
    <w:rsid w:val="001A2C8E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sid w:val="001A2C8E"/>
    <w:rPr>
      <w:rFonts w:ascii="Wingdings" w:hAnsi="Wingdings" w:cs="StarSymbol"/>
      <w:sz w:val="20"/>
      <w:szCs w:val="20"/>
    </w:rPr>
  </w:style>
  <w:style w:type="character" w:customStyle="1" w:styleId="WW8Num114z1">
    <w:name w:val="WW8Num114z1"/>
    <w:rsid w:val="001A2C8E"/>
    <w:rPr>
      <w:rFonts w:ascii="Wingdings 2" w:hAnsi="Wingdings 2" w:cs="StarSymbol"/>
      <w:sz w:val="18"/>
      <w:szCs w:val="18"/>
    </w:rPr>
  </w:style>
  <w:style w:type="character" w:customStyle="1" w:styleId="WW8Num114z2">
    <w:name w:val="WW8Num114z2"/>
    <w:rsid w:val="001A2C8E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sid w:val="001A2C8E"/>
    <w:rPr>
      <w:rFonts w:ascii="Wingdings" w:hAnsi="Wingdings" w:cs="StarSymbol"/>
      <w:sz w:val="20"/>
      <w:szCs w:val="20"/>
    </w:rPr>
  </w:style>
  <w:style w:type="character" w:customStyle="1" w:styleId="WW8Num115z1">
    <w:name w:val="WW8Num115z1"/>
    <w:rsid w:val="001A2C8E"/>
    <w:rPr>
      <w:rFonts w:ascii="Wingdings 2" w:hAnsi="Wingdings 2" w:cs="StarSymbol"/>
      <w:sz w:val="18"/>
      <w:szCs w:val="18"/>
    </w:rPr>
  </w:style>
  <w:style w:type="character" w:customStyle="1" w:styleId="WW8Num115z2">
    <w:name w:val="WW8Num115z2"/>
    <w:rsid w:val="001A2C8E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sid w:val="001A2C8E"/>
    <w:rPr>
      <w:rFonts w:ascii="Wingdings" w:hAnsi="Wingdings" w:cs="StarSymbol"/>
      <w:sz w:val="20"/>
      <w:szCs w:val="20"/>
    </w:rPr>
  </w:style>
  <w:style w:type="character" w:customStyle="1" w:styleId="WW8Num116z1">
    <w:name w:val="WW8Num116z1"/>
    <w:rsid w:val="001A2C8E"/>
    <w:rPr>
      <w:rFonts w:ascii="Wingdings 2" w:hAnsi="Wingdings 2" w:cs="StarSymbol"/>
      <w:sz w:val="20"/>
      <w:szCs w:val="20"/>
    </w:rPr>
  </w:style>
  <w:style w:type="character" w:customStyle="1" w:styleId="WW8Num116z2">
    <w:name w:val="WW8Num116z2"/>
    <w:rsid w:val="001A2C8E"/>
    <w:rPr>
      <w:rFonts w:ascii="StarSymbol" w:hAnsi="StarSymbol" w:cs="StarSymbol"/>
      <w:sz w:val="20"/>
      <w:szCs w:val="20"/>
    </w:rPr>
  </w:style>
  <w:style w:type="character" w:customStyle="1" w:styleId="WW8Num117z0">
    <w:name w:val="WW8Num117z0"/>
    <w:rsid w:val="001A2C8E"/>
    <w:rPr>
      <w:rFonts w:ascii="Wingdings" w:hAnsi="Wingdings" w:cs="StarSymbol"/>
      <w:sz w:val="20"/>
      <w:szCs w:val="20"/>
    </w:rPr>
  </w:style>
  <w:style w:type="character" w:customStyle="1" w:styleId="WW8Num117z1">
    <w:name w:val="WW8Num117z1"/>
    <w:rsid w:val="001A2C8E"/>
    <w:rPr>
      <w:rFonts w:ascii="Wingdings 2" w:hAnsi="Wingdings 2" w:cs="StarSymbol"/>
      <w:sz w:val="20"/>
      <w:szCs w:val="20"/>
    </w:rPr>
  </w:style>
  <w:style w:type="character" w:customStyle="1" w:styleId="WW8Num117z2">
    <w:name w:val="WW8Num117z2"/>
    <w:rsid w:val="001A2C8E"/>
    <w:rPr>
      <w:rFonts w:ascii="StarSymbol" w:hAnsi="StarSymbol" w:cs="StarSymbol"/>
      <w:sz w:val="20"/>
      <w:szCs w:val="20"/>
    </w:rPr>
  </w:style>
  <w:style w:type="character" w:customStyle="1" w:styleId="WW-Absatz-Standardschriftart1">
    <w:name w:val="WW-Absatz-Standardschriftart1"/>
    <w:rsid w:val="001A2C8E"/>
  </w:style>
  <w:style w:type="character" w:customStyle="1" w:styleId="WW-Absatz-Standardschriftart11">
    <w:name w:val="WW-Absatz-Standardschriftart11"/>
    <w:rsid w:val="001A2C8E"/>
  </w:style>
  <w:style w:type="character" w:customStyle="1" w:styleId="WW-Absatz-Standardschriftart111">
    <w:name w:val="WW-Absatz-Standardschriftart111"/>
    <w:rsid w:val="001A2C8E"/>
  </w:style>
  <w:style w:type="character" w:customStyle="1" w:styleId="WW-Absatz-Standardschriftart1111">
    <w:name w:val="WW-Absatz-Standardschriftart1111"/>
    <w:rsid w:val="001A2C8E"/>
  </w:style>
  <w:style w:type="character" w:customStyle="1" w:styleId="WW-Absatz-Standardschriftart11111">
    <w:name w:val="WW-Absatz-Standardschriftart11111"/>
    <w:rsid w:val="001A2C8E"/>
  </w:style>
  <w:style w:type="character" w:customStyle="1" w:styleId="WW-Absatz-Standardschriftart111111">
    <w:name w:val="WW-Absatz-Standardschriftart111111"/>
    <w:rsid w:val="001A2C8E"/>
  </w:style>
  <w:style w:type="character" w:customStyle="1" w:styleId="WW-Absatz-Standardschriftart1111111">
    <w:name w:val="WW-Absatz-Standardschriftart1111111"/>
    <w:rsid w:val="001A2C8E"/>
  </w:style>
  <w:style w:type="character" w:customStyle="1" w:styleId="WW-Absatz-Standardschriftart11111111">
    <w:name w:val="WW-Absatz-Standardschriftart11111111"/>
    <w:rsid w:val="001A2C8E"/>
  </w:style>
  <w:style w:type="character" w:customStyle="1" w:styleId="WW-Absatz-Standardschriftart111111111">
    <w:name w:val="WW-Absatz-Standardschriftart111111111"/>
    <w:rsid w:val="001A2C8E"/>
  </w:style>
  <w:style w:type="character" w:customStyle="1" w:styleId="WW-Absatz-Standardschriftart1111111111">
    <w:name w:val="WW-Absatz-Standardschriftart1111111111"/>
    <w:rsid w:val="001A2C8E"/>
  </w:style>
  <w:style w:type="character" w:customStyle="1" w:styleId="WW-Absatz-Standardschriftart11111111111">
    <w:name w:val="WW-Absatz-Standardschriftart11111111111"/>
    <w:rsid w:val="001A2C8E"/>
  </w:style>
  <w:style w:type="character" w:customStyle="1" w:styleId="WW8Num1z0">
    <w:name w:val="WW8Num1z0"/>
    <w:rsid w:val="001A2C8E"/>
    <w:rPr>
      <w:rFonts w:ascii="Symbol" w:hAnsi="Symbol"/>
    </w:rPr>
  </w:style>
  <w:style w:type="character" w:customStyle="1" w:styleId="Domylnaczcionkaakapitu1">
    <w:name w:val="Domyślna czcionka akapitu1"/>
    <w:rsid w:val="001A2C8E"/>
  </w:style>
  <w:style w:type="character" w:styleId="Numerstrony">
    <w:name w:val="page number"/>
    <w:basedOn w:val="Domylnaczcionkaakapitu1"/>
    <w:semiHidden/>
    <w:rsid w:val="001A2C8E"/>
  </w:style>
  <w:style w:type="character" w:customStyle="1" w:styleId="Znakinumeracji">
    <w:name w:val="Znaki numeracji"/>
    <w:rsid w:val="001A2C8E"/>
  </w:style>
  <w:style w:type="character" w:customStyle="1" w:styleId="Symbolewypunktowania">
    <w:name w:val="Symbole wypunktowania"/>
    <w:rsid w:val="001A2C8E"/>
    <w:rPr>
      <w:rFonts w:ascii="StarSymbol" w:eastAsia="StarSymbol" w:hAnsi="StarSymbol" w:cs="StarSymbol"/>
      <w:sz w:val="20"/>
      <w:szCs w:val="20"/>
    </w:rPr>
  </w:style>
  <w:style w:type="paragraph" w:customStyle="1" w:styleId="Nagwek10">
    <w:name w:val="Nagłówek1"/>
    <w:basedOn w:val="Normalny"/>
    <w:next w:val="Tekstpodstawowy"/>
    <w:rsid w:val="001A2C8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1A2C8E"/>
    <w:pPr>
      <w:spacing w:after="160"/>
    </w:pPr>
    <w:rPr>
      <w:sz w:val="20"/>
      <w:szCs w:val="20"/>
    </w:rPr>
  </w:style>
  <w:style w:type="paragraph" w:styleId="Lista">
    <w:name w:val="List"/>
    <w:basedOn w:val="Tekstpodstawowy"/>
    <w:semiHidden/>
    <w:rsid w:val="001A2C8E"/>
    <w:rPr>
      <w:rFonts w:cs="Tahoma"/>
    </w:rPr>
  </w:style>
  <w:style w:type="paragraph" w:customStyle="1" w:styleId="Podpis1">
    <w:name w:val="Podpis1"/>
    <w:basedOn w:val="Normalny"/>
    <w:rsid w:val="001A2C8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A2C8E"/>
    <w:pPr>
      <w:suppressLineNumbers/>
    </w:pPr>
    <w:rPr>
      <w:rFonts w:cs="Tahoma"/>
    </w:rPr>
  </w:style>
  <w:style w:type="paragraph" w:styleId="Stopka">
    <w:name w:val="footer"/>
    <w:basedOn w:val="Normalny"/>
    <w:semiHidden/>
    <w:rsid w:val="001A2C8E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1A2C8E"/>
  </w:style>
  <w:style w:type="paragraph" w:styleId="Nagwek">
    <w:name w:val="header"/>
    <w:basedOn w:val="Normalny"/>
    <w:semiHidden/>
    <w:rsid w:val="001A2C8E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1A2C8E"/>
    <w:pPr>
      <w:widowControl w:val="0"/>
    </w:pPr>
    <w:rPr>
      <w:rFonts w:ascii="Arial" w:hAnsi="Arial"/>
      <w:sz w:val="22"/>
      <w:szCs w:val="20"/>
      <w:lang w:val="en-US"/>
    </w:rPr>
  </w:style>
  <w:style w:type="paragraph" w:customStyle="1" w:styleId="Zawartotabeli">
    <w:name w:val="Zawartość tabeli"/>
    <w:basedOn w:val="Normalny"/>
    <w:rsid w:val="001A2C8E"/>
    <w:pPr>
      <w:suppressLineNumbers/>
    </w:pPr>
  </w:style>
  <w:style w:type="paragraph" w:customStyle="1" w:styleId="Nagwektabeli">
    <w:name w:val="Nagłówek tabeli"/>
    <w:basedOn w:val="Zawartotabeli"/>
    <w:rsid w:val="001A2C8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A2C8E"/>
  </w:style>
  <w:style w:type="paragraph" w:customStyle="1" w:styleId="Domynie">
    <w:name w:val="Domy徑nie"/>
    <w:rsid w:val="001A2C8E"/>
    <w:pPr>
      <w:widowControl w:val="0"/>
      <w:suppressAutoHyphens/>
    </w:pPr>
    <w:rPr>
      <w:rFonts w:ascii="Garamond" w:eastAsia="Arial" w:hAnsi="Garamond" w:cs="Garamond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Jola</dc:creator>
  <cp:lastModifiedBy>Sanatorium Poniatowa</cp:lastModifiedBy>
  <cp:revision>12</cp:revision>
  <cp:lastPrinted>2024-10-29T07:11:00Z</cp:lastPrinted>
  <dcterms:created xsi:type="dcterms:W3CDTF">2024-08-13T08:00:00Z</dcterms:created>
  <dcterms:modified xsi:type="dcterms:W3CDTF">2024-10-29T07:12:00Z</dcterms:modified>
</cp:coreProperties>
</file>